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97096" w14:textId="76CF2528" w:rsidR="00800DA0" w:rsidRPr="00D43487" w:rsidRDefault="00093CDA" w:rsidP="008E32B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/>
        <w:jc w:val="right"/>
        <w:rPr>
          <w:rFonts w:ascii="Calibri" w:hAnsi="Calibri" w:cs="Calibri"/>
          <w:sz w:val="20"/>
          <w:szCs w:val="20"/>
          <w:u w:val="single"/>
        </w:rPr>
      </w:pPr>
      <w:r w:rsidRPr="00D43487">
        <w:rPr>
          <w:rFonts w:ascii="Calibri" w:hAnsi="Calibri" w:cs="Calibri"/>
          <w:bCs/>
          <w:sz w:val="20"/>
          <w:szCs w:val="20"/>
        </w:rPr>
        <w:t xml:space="preserve">Załącznik  nr </w:t>
      </w:r>
      <w:r w:rsidR="00CF2129" w:rsidRPr="00D43487">
        <w:rPr>
          <w:rFonts w:ascii="Calibri" w:hAnsi="Calibri" w:cs="Calibri"/>
          <w:bCs/>
          <w:sz w:val="20"/>
          <w:szCs w:val="20"/>
        </w:rPr>
        <w:t>2</w:t>
      </w:r>
      <w:r w:rsidRPr="00D43487">
        <w:rPr>
          <w:rFonts w:ascii="Calibri" w:hAnsi="Calibri" w:cs="Calibri"/>
          <w:bCs/>
          <w:sz w:val="20"/>
          <w:szCs w:val="20"/>
        </w:rPr>
        <w:t xml:space="preserve"> do SWZ</w:t>
      </w:r>
    </w:p>
    <w:p w14:paraId="536710F4" w14:textId="77777777" w:rsidR="001B108A" w:rsidRPr="00D43487" w:rsidRDefault="001B108A" w:rsidP="008E32BA">
      <w:pPr>
        <w:pStyle w:val="Tytu"/>
        <w:rPr>
          <w:rFonts w:ascii="Calibri" w:hAnsi="Calibri" w:cs="Calibri"/>
          <w:sz w:val="20"/>
          <w:szCs w:val="20"/>
          <w:u w:val="single"/>
        </w:rPr>
      </w:pPr>
    </w:p>
    <w:p w14:paraId="4AC1078E" w14:textId="0B1C2FEB" w:rsidR="00800DA0" w:rsidRPr="00D43487" w:rsidRDefault="00800DA0" w:rsidP="008E32BA">
      <w:pPr>
        <w:pStyle w:val="Tytu"/>
        <w:rPr>
          <w:rFonts w:ascii="Calibri" w:hAnsi="Calibri" w:cs="Calibri"/>
          <w:b w:val="0"/>
          <w:bCs w:val="0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  <w:u w:val="single"/>
        </w:rPr>
        <w:t>U m o w a  nr ..........</w:t>
      </w:r>
    </w:p>
    <w:p w14:paraId="6A4B9CFD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</w:t>
      </w:r>
    </w:p>
    <w:p w14:paraId="29666614" w14:textId="6B9A47C3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zawarta w dniu .................................... w </w:t>
      </w:r>
      <w:r w:rsidR="00CF2129" w:rsidRPr="00D43487">
        <w:rPr>
          <w:rFonts w:ascii="Calibri" w:hAnsi="Calibri" w:cs="Calibri"/>
          <w:b/>
          <w:bCs/>
          <w:sz w:val="20"/>
          <w:szCs w:val="20"/>
        </w:rPr>
        <w:t>………………</w:t>
      </w:r>
      <w:r w:rsidRPr="00D43487">
        <w:rPr>
          <w:rFonts w:ascii="Calibri" w:hAnsi="Calibri" w:cs="Calibri"/>
          <w:sz w:val="20"/>
          <w:szCs w:val="20"/>
        </w:rPr>
        <w:t xml:space="preserve"> pomiędzy:</w:t>
      </w:r>
    </w:p>
    <w:p w14:paraId="46C53663" w14:textId="77777777" w:rsidR="009E0E99" w:rsidRPr="00D43487" w:rsidRDefault="009E0E99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</w:p>
    <w:p w14:paraId="031D1035" w14:textId="7D83559F" w:rsidR="009F70DC" w:rsidRPr="00D43487" w:rsidRDefault="00CF2129" w:rsidP="009F70DC">
      <w:pPr>
        <w:spacing w:line="276" w:lineRule="auto"/>
        <w:jc w:val="both"/>
        <w:rPr>
          <w:rFonts w:ascii="Calibri" w:eastAsia="SimSun" w:hAnsi="Calibri" w:cs="Calibri"/>
          <w:b/>
          <w:sz w:val="20"/>
          <w:szCs w:val="20"/>
          <w:lang w:eastAsia="zh-CN"/>
        </w:rPr>
      </w:pPr>
      <w:r w:rsidRPr="00D43487">
        <w:rPr>
          <w:rFonts w:ascii="Calibri" w:eastAsia="SimSun" w:hAnsi="Calibri" w:cs="Calibri"/>
          <w:b/>
          <w:sz w:val="20"/>
          <w:szCs w:val="20"/>
          <w:lang w:eastAsia="zh-CN"/>
        </w:rPr>
        <w:t>………</w:t>
      </w:r>
    </w:p>
    <w:p w14:paraId="5866DA11" w14:textId="25C31323" w:rsidR="00007345" w:rsidRPr="00D43487" w:rsidRDefault="009F70DC" w:rsidP="009F70DC">
      <w:pPr>
        <w:pStyle w:val="pk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47"/>
        </w:tabs>
        <w:spacing w:before="0" w:after="0"/>
        <w:ind w:left="0" w:firstLine="0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eastAsia="SimSun" w:hAnsi="Calibri" w:cs="Calibri"/>
          <w:b/>
          <w:sz w:val="20"/>
          <w:szCs w:val="20"/>
          <w:lang w:eastAsia="zh-CN"/>
        </w:rPr>
        <w:t>NIP: ……………….., REGON: ……………….,</w:t>
      </w:r>
    </w:p>
    <w:p w14:paraId="37A78A44" w14:textId="77777777" w:rsidR="009F70DC" w:rsidRPr="00D43487" w:rsidRDefault="009F70DC" w:rsidP="008E32BA">
      <w:pPr>
        <w:tabs>
          <w:tab w:val="left" w:pos="426"/>
        </w:tabs>
        <w:jc w:val="both"/>
        <w:rPr>
          <w:rFonts w:ascii="Calibri" w:hAnsi="Calibri" w:cs="Calibri"/>
          <w:b/>
          <w:sz w:val="20"/>
          <w:szCs w:val="20"/>
        </w:rPr>
      </w:pPr>
    </w:p>
    <w:p w14:paraId="3787F719" w14:textId="7F854B52" w:rsidR="00007345" w:rsidRPr="00D43487" w:rsidRDefault="00DB03A7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reprezentowaną</w:t>
      </w:r>
      <w:r w:rsidR="00007345" w:rsidRPr="00D43487">
        <w:rPr>
          <w:rFonts w:ascii="Calibri" w:hAnsi="Calibri" w:cs="Calibri"/>
          <w:sz w:val="20"/>
          <w:szCs w:val="20"/>
        </w:rPr>
        <w:t xml:space="preserve"> przez:</w:t>
      </w:r>
    </w:p>
    <w:p w14:paraId="761F53EB" w14:textId="5BE5A909" w:rsidR="00007345" w:rsidRPr="00D43487" w:rsidRDefault="00DB03A7" w:rsidP="008E32BA">
      <w:pPr>
        <w:pStyle w:val="Bezodstpw"/>
        <w:suppressAutoHyphens w:val="0"/>
        <w:jc w:val="both"/>
        <w:rPr>
          <w:rFonts w:ascii="Calibri" w:eastAsia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</w:t>
      </w:r>
    </w:p>
    <w:p w14:paraId="2AE35668" w14:textId="5B347151" w:rsidR="00007345" w:rsidRPr="00D43487" w:rsidRDefault="00A77538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zwanego</w:t>
      </w:r>
      <w:r w:rsidR="00007345" w:rsidRPr="00D43487">
        <w:rPr>
          <w:rFonts w:ascii="Calibri" w:hAnsi="Calibri" w:cs="Calibri"/>
          <w:sz w:val="20"/>
          <w:szCs w:val="20"/>
        </w:rPr>
        <w:t xml:space="preserve"> dalej </w:t>
      </w:r>
      <w:r w:rsidR="00007345" w:rsidRPr="00D43487">
        <w:rPr>
          <w:rFonts w:ascii="Calibri" w:hAnsi="Calibri" w:cs="Calibri"/>
          <w:b/>
          <w:sz w:val="20"/>
          <w:szCs w:val="20"/>
        </w:rPr>
        <w:t>Zamawiającym</w:t>
      </w:r>
      <w:r w:rsidR="00007345" w:rsidRPr="00D43487">
        <w:rPr>
          <w:rFonts w:ascii="Calibri" w:hAnsi="Calibri" w:cs="Calibri"/>
          <w:sz w:val="20"/>
          <w:szCs w:val="20"/>
        </w:rPr>
        <w:t xml:space="preserve">, </w:t>
      </w:r>
    </w:p>
    <w:p w14:paraId="6E76AD51" w14:textId="77777777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a</w:t>
      </w:r>
    </w:p>
    <w:p w14:paraId="59E3FEF3" w14:textId="317027BF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Firmą ……………………………………………………….</w:t>
      </w:r>
      <w:r w:rsidR="009F70DC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>(nazwa i adres Wykonawcy), wpisaną do Krajowego R</w:t>
      </w:r>
      <w:r w:rsidR="00DB03A7" w:rsidRPr="00D43487">
        <w:rPr>
          <w:rFonts w:ascii="Calibri" w:hAnsi="Calibri" w:cs="Calibri"/>
          <w:sz w:val="20"/>
          <w:szCs w:val="20"/>
        </w:rPr>
        <w:t>ejestru Sądowego pod nr: …………. p</w:t>
      </w:r>
      <w:r w:rsidRPr="00D43487">
        <w:rPr>
          <w:rFonts w:ascii="Calibri" w:hAnsi="Calibri" w:cs="Calibri"/>
          <w:sz w:val="20"/>
          <w:szCs w:val="20"/>
        </w:rPr>
        <w:t>rzez……………….. (lub Centralnej Ewidencji i Informacji o Działalności Gospodarczej) NIP: ………………, REGON:………………….,</w:t>
      </w:r>
    </w:p>
    <w:p w14:paraId="1AB89A4E" w14:textId="77777777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reprezentowaną przez</w:t>
      </w:r>
    </w:p>
    <w:p w14:paraId="370456A3" w14:textId="77777777" w:rsidR="00007345" w:rsidRPr="00D43487" w:rsidRDefault="00007345" w:rsidP="008E32BA">
      <w:pPr>
        <w:tabs>
          <w:tab w:val="left" w:pos="426"/>
        </w:tabs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………………………………….., </w:t>
      </w:r>
    </w:p>
    <w:p w14:paraId="1C06158C" w14:textId="455CF703" w:rsidR="00C07CBE" w:rsidRPr="00D43487" w:rsidRDefault="00A77538" w:rsidP="008E32BA">
      <w:pPr>
        <w:tabs>
          <w:tab w:val="left" w:pos="426"/>
        </w:tabs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zwaną</w:t>
      </w:r>
      <w:r w:rsidR="00007345" w:rsidRPr="00D43487">
        <w:rPr>
          <w:rFonts w:ascii="Calibri" w:hAnsi="Calibri" w:cs="Calibri"/>
          <w:sz w:val="20"/>
          <w:szCs w:val="20"/>
        </w:rPr>
        <w:t xml:space="preserve"> w treści umowy „</w:t>
      </w:r>
      <w:r w:rsidR="00007345" w:rsidRPr="00D43487">
        <w:rPr>
          <w:rFonts w:ascii="Calibri" w:hAnsi="Calibri" w:cs="Calibri"/>
          <w:b/>
          <w:sz w:val="20"/>
          <w:szCs w:val="20"/>
        </w:rPr>
        <w:t>Sprzedającym</w:t>
      </w:r>
      <w:r w:rsidR="00007345" w:rsidRPr="00D43487">
        <w:rPr>
          <w:rFonts w:ascii="Calibri" w:hAnsi="Calibri" w:cs="Calibri"/>
          <w:sz w:val="20"/>
          <w:szCs w:val="20"/>
        </w:rPr>
        <w:t>”.</w:t>
      </w:r>
    </w:p>
    <w:p w14:paraId="4E2EBC42" w14:textId="77777777" w:rsidR="002D7C7B" w:rsidRPr="00D43487" w:rsidRDefault="002D7C7B" w:rsidP="008E32BA">
      <w:pPr>
        <w:tabs>
          <w:tab w:val="left" w:pos="426"/>
        </w:tabs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0755362" w14:textId="4E7DE108" w:rsidR="00C07CBE" w:rsidRPr="00D43487" w:rsidRDefault="00800DA0" w:rsidP="008E32BA">
      <w:pPr>
        <w:tabs>
          <w:tab w:val="left" w:pos="426"/>
        </w:tabs>
        <w:jc w:val="center"/>
        <w:rPr>
          <w:rFonts w:ascii="Calibri" w:hAnsi="Calibri" w:cs="Calibri"/>
          <w:kern w:val="1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1</w:t>
      </w:r>
      <w:r w:rsidRPr="00D43487">
        <w:rPr>
          <w:rFonts w:ascii="Calibri" w:hAnsi="Calibri" w:cs="Calibri"/>
          <w:kern w:val="1"/>
          <w:sz w:val="20"/>
          <w:szCs w:val="20"/>
        </w:rPr>
        <w:t xml:space="preserve"> </w:t>
      </w:r>
    </w:p>
    <w:p w14:paraId="115A5DC9" w14:textId="7E5DA38E" w:rsidR="00E9719F" w:rsidRPr="00D43487" w:rsidRDefault="00FA36E3" w:rsidP="00FA36E3">
      <w:pPr>
        <w:pStyle w:val="Tekstpodstawowy2"/>
        <w:spacing w:after="0" w:line="276" w:lineRule="auto"/>
        <w:jc w:val="both"/>
        <w:rPr>
          <w:rFonts w:ascii="Calibri" w:hAnsi="Calibri" w:cs="Calibri"/>
          <w:b/>
          <w:bCs/>
          <w:sz w:val="20"/>
          <w:szCs w:val="20"/>
          <w:lang w:eastAsia="en-US"/>
        </w:rPr>
      </w:pPr>
      <w:r w:rsidRPr="00FA36E3">
        <w:rPr>
          <w:rFonts w:ascii="Calibri" w:hAnsi="Calibri" w:cs="Calibri"/>
          <w:kern w:val="1"/>
          <w:sz w:val="20"/>
          <w:szCs w:val="20"/>
        </w:rPr>
        <w:t>W wyniku udzielonego zamówienia publicznego w trybie podstawowym, na podstawie art. 275 pkt 1 ustawy z</w:t>
      </w:r>
      <w:r>
        <w:rPr>
          <w:rFonts w:ascii="Calibri" w:hAnsi="Calibri" w:cs="Calibri"/>
          <w:kern w:val="1"/>
          <w:sz w:val="20"/>
          <w:szCs w:val="20"/>
        </w:rPr>
        <w:t xml:space="preserve"> </w:t>
      </w:r>
      <w:r w:rsidRPr="00FA36E3">
        <w:rPr>
          <w:rFonts w:ascii="Calibri" w:hAnsi="Calibri" w:cs="Calibri"/>
          <w:kern w:val="1"/>
          <w:sz w:val="20"/>
          <w:szCs w:val="20"/>
        </w:rPr>
        <w:t xml:space="preserve">dnia 11 września 2019 r. - Prawo zamówień publicznych (Dz. U. z 2024 r., poz. 1320 ze zm.) [zwanej dalej także „ustawa </w:t>
      </w:r>
      <w:proofErr w:type="spellStart"/>
      <w:r w:rsidRPr="00FA36E3">
        <w:rPr>
          <w:rFonts w:ascii="Calibri" w:hAnsi="Calibri" w:cs="Calibri"/>
          <w:kern w:val="1"/>
          <w:sz w:val="20"/>
          <w:szCs w:val="20"/>
        </w:rPr>
        <w:t>Pzp</w:t>
      </w:r>
      <w:proofErr w:type="spellEnd"/>
      <w:r w:rsidRPr="00FA36E3">
        <w:rPr>
          <w:rFonts w:ascii="Calibri" w:hAnsi="Calibri" w:cs="Calibri"/>
          <w:kern w:val="1"/>
          <w:sz w:val="20"/>
          <w:szCs w:val="20"/>
        </w:rPr>
        <w:t xml:space="preserve">”], </w:t>
      </w:r>
      <w:r w:rsidR="00800DA0" w:rsidRPr="00D43487">
        <w:rPr>
          <w:rFonts w:ascii="Calibri" w:hAnsi="Calibri" w:cs="Calibri"/>
          <w:kern w:val="1"/>
          <w:sz w:val="20"/>
          <w:szCs w:val="20"/>
        </w:rPr>
        <w:t>Zamawiający kupuje, a Wykonawca sprzedaje wyposażenie</w:t>
      </w:r>
      <w:r w:rsidR="005E3135" w:rsidRPr="00D43487">
        <w:rPr>
          <w:rFonts w:ascii="Calibri" w:hAnsi="Calibri" w:cs="Calibri"/>
          <w:kern w:val="1"/>
          <w:sz w:val="20"/>
          <w:szCs w:val="20"/>
        </w:rPr>
        <w:t>/urządzenia</w:t>
      </w:r>
      <w:r w:rsidR="00800DA0" w:rsidRPr="00D43487">
        <w:rPr>
          <w:rFonts w:ascii="Calibri" w:hAnsi="Calibri" w:cs="Calibri"/>
          <w:kern w:val="1"/>
          <w:sz w:val="20"/>
          <w:szCs w:val="20"/>
        </w:rPr>
        <w:t xml:space="preserve"> </w:t>
      </w:r>
      <w:r w:rsidR="00800DA0" w:rsidRPr="00D43487">
        <w:rPr>
          <w:rStyle w:val="FontStyle93"/>
          <w:rFonts w:ascii="Calibri" w:hAnsi="Calibri" w:cs="Calibri"/>
          <w:bCs/>
          <w:sz w:val="20"/>
          <w:szCs w:val="20"/>
        </w:rPr>
        <w:t>nabywane w ramach postępowania pn.</w:t>
      </w:r>
      <w:r w:rsidR="00800DA0" w:rsidRPr="00D43487">
        <w:rPr>
          <w:rStyle w:val="FontStyle93"/>
          <w:rFonts w:ascii="Calibri" w:hAnsi="Calibri" w:cs="Calibri"/>
          <w:b/>
          <w:bCs/>
          <w:sz w:val="20"/>
          <w:szCs w:val="20"/>
        </w:rPr>
        <w:t xml:space="preserve"> </w:t>
      </w:r>
      <w:bookmarkStart w:id="0" w:name="_Hlk9941592"/>
      <w:r w:rsidR="002C1C31" w:rsidRPr="002C1C31">
        <w:rPr>
          <w:rFonts w:ascii="Calibri" w:hAnsi="Calibri" w:cs="Calibri"/>
          <w:b/>
          <w:bCs/>
          <w:sz w:val="20"/>
          <w:szCs w:val="20"/>
          <w:lang w:eastAsia="en-US"/>
        </w:rPr>
        <w:t xml:space="preserve">Podniesienie poziomu </w:t>
      </w:r>
      <w:proofErr w:type="spellStart"/>
      <w:r w:rsidR="002C1C31" w:rsidRPr="002C1C31">
        <w:rPr>
          <w:rFonts w:ascii="Calibri" w:hAnsi="Calibri" w:cs="Calibri"/>
          <w:b/>
          <w:bCs/>
          <w:sz w:val="20"/>
          <w:szCs w:val="20"/>
          <w:lang w:eastAsia="en-US"/>
        </w:rPr>
        <w:t>cyberbezpieczeństwa</w:t>
      </w:r>
      <w:proofErr w:type="spellEnd"/>
      <w:r w:rsidR="002C1C31" w:rsidRPr="002C1C31">
        <w:rPr>
          <w:rFonts w:ascii="Calibri" w:hAnsi="Calibri" w:cs="Calibri"/>
          <w:b/>
          <w:bCs/>
          <w:sz w:val="20"/>
          <w:szCs w:val="20"/>
          <w:lang w:eastAsia="en-US"/>
        </w:rPr>
        <w:t xml:space="preserve"> w Urzędzie Gminy w Smykowie oraz jednostkach podległych w ramach projektu grantowego „</w:t>
      </w:r>
      <w:proofErr w:type="spellStart"/>
      <w:r w:rsidR="002C1C31" w:rsidRPr="002C1C31">
        <w:rPr>
          <w:rFonts w:ascii="Calibri" w:hAnsi="Calibri" w:cs="Calibri"/>
          <w:b/>
          <w:bCs/>
          <w:sz w:val="20"/>
          <w:szCs w:val="20"/>
          <w:lang w:eastAsia="en-US"/>
        </w:rPr>
        <w:t>Cyberbezpieczny</w:t>
      </w:r>
      <w:proofErr w:type="spellEnd"/>
      <w:r w:rsidR="002C1C31" w:rsidRPr="002C1C31">
        <w:rPr>
          <w:rFonts w:ascii="Calibri" w:hAnsi="Calibri" w:cs="Calibri"/>
          <w:b/>
          <w:bCs/>
          <w:sz w:val="20"/>
          <w:szCs w:val="20"/>
          <w:lang w:eastAsia="en-US"/>
        </w:rPr>
        <w:t xml:space="preserve"> samorząd” poprzez zakup, dostawę oraz wdrożenie urządzeń do zabezpieczenia sieci - II etap</w:t>
      </w:r>
      <w:r w:rsidR="003E19FC" w:rsidRPr="003E19FC">
        <w:rPr>
          <w:rFonts w:ascii="Calibri" w:hAnsi="Calibri" w:cs="Calibri"/>
          <w:b/>
          <w:bCs/>
          <w:sz w:val="20"/>
          <w:szCs w:val="20"/>
          <w:lang w:eastAsia="en-US"/>
        </w:rPr>
        <w:t>”</w:t>
      </w:r>
    </w:p>
    <w:bookmarkEnd w:id="0"/>
    <w:p w14:paraId="5A817055" w14:textId="52422FD0" w:rsidR="00A66324" w:rsidRPr="00D43487" w:rsidRDefault="00A66324" w:rsidP="008E32BA">
      <w:pPr>
        <w:suppressAutoHyphens w:val="0"/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D73FC0F" w14:textId="42AF2E29" w:rsidR="004D7A68" w:rsidRDefault="004D7A68" w:rsidP="004D7A68">
      <w:pPr>
        <w:spacing w:line="276" w:lineRule="auto"/>
        <w:rPr>
          <w:rFonts w:ascii="Calibri" w:hAnsi="Calibri" w:cs="Calibri"/>
          <w:b/>
          <w:bCs/>
          <w:iCs/>
          <w:sz w:val="20"/>
          <w:szCs w:val="20"/>
        </w:rPr>
      </w:pPr>
      <w:r>
        <w:rPr>
          <w:rFonts w:ascii="Calibri" w:hAnsi="Calibri" w:cs="Calibri"/>
          <w:b/>
          <w:bCs/>
          <w:iCs/>
          <w:sz w:val="20"/>
          <w:szCs w:val="20"/>
        </w:rPr>
        <w:t xml:space="preserve">Część </w:t>
      </w:r>
      <w:r w:rsidR="005B4889">
        <w:rPr>
          <w:rFonts w:ascii="Calibri" w:hAnsi="Calibri" w:cs="Calibri"/>
          <w:b/>
          <w:bCs/>
          <w:iCs/>
          <w:sz w:val="20"/>
          <w:szCs w:val="20"/>
        </w:rPr>
        <w:t>1</w:t>
      </w:r>
      <w:r>
        <w:rPr>
          <w:rFonts w:ascii="Calibri" w:hAnsi="Calibri" w:cs="Calibri"/>
          <w:b/>
          <w:bCs/>
          <w:iCs/>
          <w:sz w:val="20"/>
          <w:szCs w:val="20"/>
        </w:rPr>
        <w:t>:</w:t>
      </w:r>
      <w:r w:rsidR="005E5307">
        <w:rPr>
          <w:rFonts w:ascii="Calibri" w:hAnsi="Calibri" w:cs="Calibri"/>
          <w:b/>
          <w:bCs/>
          <w:iCs/>
          <w:sz w:val="20"/>
          <w:szCs w:val="20"/>
        </w:rPr>
        <w:t xml:space="preserve"> </w:t>
      </w:r>
      <w:r w:rsidRPr="009B025B">
        <w:rPr>
          <w:rFonts w:ascii="Calibri" w:hAnsi="Calibri" w:cs="Calibri"/>
          <w:b/>
          <w:bCs/>
          <w:iCs/>
          <w:sz w:val="20"/>
          <w:szCs w:val="20"/>
        </w:rPr>
        <w:t>serwer do lustrzanej kopii, NAS dla Gminy, NAS dla GOPS, NAS dla Przedszkola</w:t>
      </w:r>
    </w:p>
    <w:p w14:paraId="75999E51" w14:textId="558ABBA0" w:rsidR="004D7A68" w:rsidRDefault="004D7A68" w:rsidP="004D7A68">
      <w:pPr>
        <w:spacing w:line="276" w:lineRule="auto"/>
        <w:rPr>
          <w:rFonts w:ascii="Calibri" w:hAnsi="Calibri" w:cs="Calibri"/>
          <w:b/>
          <w:bCs/>
          <w:iCs/>
          <w:sz w:val="20"/>
          <w:szCs w:val="20"/>
        </w:rPr>
      </w:pPr>
      <w:r>
        <w:rPr>
          <w:rFonts w:ascii="Calibri" w:hAnsi="Calibri" w:cs="Calibri"/>
          <w:b/>
          <w:bCs/>
          <w:iCs/>
          <w:sz w:val="20"/>
          <w:szCs w:val="20"/>
        </w:rPr>
        <w:t xml:space="preserve">Część </w:t>
      </w:r>
      <w:r w:rsidR="005B4889">
        <w:rPr>
          <w:rFonts w:ascii="Calibri" w:hAnsi="Calibri" w:cs="Calibri"/>
          <w:b/>
          <w:bCs/>
          <w:iCs/>
          <w:sz w:val="20"/>
          <w:szCs w:val="20"/>
        </w:rPr>
        <w:t>2</w:t>
      </w:r>
      <w:r>
        <w:rPr>
          <w:rFonts w:ascii="Calibri" w:hAnsi="Calibri" w:cs="Calibri"/>
          <w:b/>
          <w:bCs/>
          <w:iCs/>
          <w:sz w:val="20"/>
          <w:szCs w:val="20"/>
        </w:rPr>
        <w:t xml:space="preserve">: </w:t>
      </w:r>
      <w:r w:rsidRPr="009B025B">
        <w:rPr>
          <w:rFonts w:ascii="Calibri" w:hAnsi="Calibri" w:cs="Calibri"/>
          <w:b/>
          <w:bCs/>
          <w:iCs/>
          <w:sz w:val="20"/>
          <w:szCs w:val="20"/>
        </w:rPr>
        <w:t>Agregat prądotwórczy</w:t>
      </w:r>
      <w:r w:rsidR="005E5307">
        <w:rPr>
          <w:rFonts w:ascii="Calibri" w:hAnsi="Calibri" w:cs="Calibri"/>
          <w:b/>
          <w:bCs/>
          <w:iCs/>
          <w:sz w:val="20"/>
          <w:szCs w:val="20"/>
        </w:rPr>
        <w:t xml:space="preserve"> </w:t>
      </w:r>
      <w:r>
        <w:rPr>
          <w:rFonts w:ascii="Calibri" w:hAnsi="Calibri" w:cs="Calibri"/>
          <w:b/>
          <w:bCs/>
          <w:iCs/>
          <w:sz w:val="20"/>
          <w:szCs w:val="20"/>
        </w:rPr>
        <w:t>*</w:t>
      </w:r>
    </w:p>
    <w:p w14:paraId="4E7E9433" w14:textId="77777777" w:rsidR="002B5126" w:rsidRDefault="002B5126" w:rsidP="008E32BA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Cs/>
          <w:sz w:val="20"/>
          <w:szCs w:val="20"/>
        </w:rPr>
      </w:pPr>
    </w:p>
    <w:p w14:paraId="387C645B" w14:textId="009C82CD" w:rsidR="003C5528" w:rsidRPr="00D43487" w:rsidRDefault="003E19FC" w:rsidP="008E32BA">
      <w:pPr>
        <w:autoSpaceDE w:val="0"/>
        <w:autoSpaceDN w:val="0"/>
        <w:adjustRightInd w:val="0"/>
        <w:jc w:val="both"/>
        <w:rPr>
          <w:rFonts w:ascii="Calibri" w:hAnsi="Calibri" w:cs="Calibri"/>
          <w:b/>
          <w:sz w:val="20"/>
          <w:szCs w:val="20"/>
        </w:rPr>
      </w:pPr>
      <w:r w:rsidRPr="003E19FC">
        <w:rPr>
          <w:rFonts w:ascii="Calibri" w:hAnsi="Calibri" w:cs="Calibri"/>
          <w:b/>
          <w:bCs/>
          <w:iCs/>
          <w:sz w:val="20"/>
          <w:szCs w:val="20"/>
        </w:rPr>
        <w:t xml:space="preserve">Zadanie realizowane jest w ramach </w:t>
      </w:r>
      <w:r w:rsidRPr="00E07173">
        <w:rPr>
          <w:rFonts w:ascii="Calibri" w:hAnsi="Calibri" w:cs="Calibri"/>
          <w:b/>
          <w:bCs/>
          <w:iCs/>
          <w:sz w:val="20"/>
          <w:szCs w:val="20"/>
        </w:rPr>
        <w:t>projektu: „</w:t>
      </w:r>
      <w:proofErr w:type="spellStart"/>
      <w:r w:rsidR="00E07173" w:rsidRPr="00E07173">
        <w:rPr>
          <w:rFonts w:ascii="Calibri" w:hAnsi="Calibri" w:cs="Calibri"/>
          <w:b/>
          <w:bCs/>
          <w:iCs/>
          <w:sz w:val="20"/>
          <w:szCs w:val="20"/>
        </w:rPr>
        <w:t>Cyberbezpieczny</w:t>
      </w:r>
      <w:proofErr w:type="spellEnd"/>
      <w:r w:rsidR="00E07173" w:rsidRPr="00E07173">
        <w:rPr>
          <w:rFonts w:ascii="Calibri" w:hAnsi="Calibri" w:cs="Calibri"/>
          <w:b/>
          <w:bCs/>
          <w:iCs/>
          <w:sz w:val="20"/>
          <w:szCs w:val="20"/>
        </w:rPr>
        <w:t xml:space="preserve"> samorząd”</w:t>
      </w:r>
      <w:r w:rsidR="00A27304" w:rsidRPr="00E07173">
        <w:rPr>
          <w:rFonts w:ascii="Calibri" w:hAnsi="Calibri" w:cs="Calibri"/>
          <w:b/>
          <w:sz w:val="20"/>
          <w:szCs w:val="20"/>
        </w:rPr>
        <w:t>,</w:t>
      </w:r>
      <w:r w:rsidR="00A84EF8" w:rsidRPr="00E07173">
        <w:rPr>
          <w:rFonts w:ascii="Calibri" w:hAnsi="Calibri" w:cs="Calibri"/>
          <w:b/>
          <w:sz w:val="20"/>
          <w:szCs w:val="20"/>
        </w:rPr>
        <w:t xml:space="preserve"> </w:t>
      </w:r>
      <w:r w:rsidR="00800DA0" w:rsidRPr="00E07173">
        <w:rPr>
          <w:rFonts w:ascii="Calibri" w:hAnsi="Calibri" w:cs="Calibri"/>
          <w:kern w:val="1"/>
          <w:sz w:val="20"/>
          <w:szCs w:val="20"/>
        </w:rPr>
        <w:t>zwany w dalszej</w:t>
      </w:r>
      <w:r w:rsidR="00800DA0" w:rsidRPr="00D43487">
        <w:rPr>
          <w:rFonts w:ascii="Calibri" w:hAnsi="Calibri" w:cs="Calibri"/>
          <w:kern w:val="1"/>
          <w:sz w:val="20"/>
          <w:szCs w:val="20"/>
        </w:rPr>
        <w:t xml:space="preserve"> części umowy sprzętem w ilościach i rodzajach oraz zgodnie z wymogami określonymi</w:t>
      </w:r>
      <w:r w:rsidR="00A84EF8" w:rsidRPr="00D43487">
        <w:rPr>
          <w:rFonts w:ascii="Calibri" w:hAnsi="Calibri" w:cs="Calibri"/>
          <w:kern w:val="1"/>
          <w:sz w:val="20"/>
          <w:szCs w:val="20"/>
        </w:rPr>
        <w:t xml:space="preserve"> </w:t>
      </w:r>
      <w:r w:rsidR="00800DA0" w:rsidRPr="00D43487">
        <w:rPr>
          <w:rFonts w:ascii="Calibri" w:hAnsi="Calibri" w:cs="Calibri"/>
          <w:kern w:val="1"/>
          <w:sz w:val="20"/>
          <w:szCs w:val="20"/>
        </w:rPr>
        <w:t xml:space="preserve">w szczegółowym </w:t>
      </w:r>
      <w:r w:rsidR="00800DA0" w:rsidRPr="00D43487">
        <w:rPr>
          <w:rFonts w:ascii="Calibri" w:hAnsi="Calibri" w:cs="Calibri"/>
          <w:bCs/>
          <w:sz w:val="20"/>
          <w:szCs w:val="20"/>
        </w:rPr>
        <w:t>opisie przedmiotu zamówienia, stanowiący załącznik do Specyfikacji Warunków Zamówienia</w:t>
      </w:r>
      <w:r w:rsidR="007D6F80" w:rsidRPr="00D43487">
        <w:rPr>
          <w:rFonts w:ascii="Calibri" w:hAnsi="Calibri" w:cs="Calibri"/>
          <w:bCs/>
          <w:sz w:val="20"/>
          <w:szCs w:val="20"/>
        </w:rPr>
        <w:t>,</w:t>
      </w:r>
      <w:r w:rsidR="00226FC2" w:rsidRPr="00D43487">
        <w:rPr>
          <w:rFonts w:ascii="Calibri" w:hAnsi="Calibri" w:cs="Calibri"/>
          <w:bCs/>
          <w:sz w:val="20"/>
          <w:szCs w:val="20"/>
        </w:rPr>
        <w:t xml:space="preserve"> </w:t>
      </w:r>
      <w:r w:rsidR="00800DA0" w:rsidRPr="00D43487">
        <w:rPr>
          <w:rFonts w:ascii="Calibri" w:hAnsi="Calibri" w:cs="Calibri"/>
          <w:bCs/>
          <w:sz w:val="20"/>
          <w:szCs w:val="20"/>
        </w:rPr>
        <w:t>zwanej dalej charakterystyką</w:t>
      </w:r>
      <w:r w:rsidR="00800DA0" w:rsidRPr="00D43487">
        <w:rPr>
          <w:rFonts w:ascii="Calibri" w:hAnsi="Calibri" w:cs="Calibri"/>
          <w:b/>
          <w:sz w:val="20"/>
          <w:szCs w:val="20"/>
        </w:rPr>
        <w:t>.</w:t>
      </w:r>
    </w:p>
    <w:p w14:paraId="1BD2D23D" w14:textId="77777777" w:rsidR="00FE7E77" w:rsidRPr="00D43487" w:rsidRDefault="00FE7E77" w:rsidP="008E32BA">
      <w:pPr>
        <w:ind w:right="-6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720CD4BE" w14:textId="6F9AAC59" w:rsidR="00800DA0" w:rsidRPr="001361AF" w:rsidRDefault="00800DA0" w:rsidP="008E32BA">
      <w:pPr>
        <w:ind w:right="-6"/>
        <w:jc w:val="center"/>
        <w:rPr>
          <w:rFonts w:ascii="Calibri" w:hAnsi="Calibri" w:cs="Calibri"/>
          <w:sz w:val="20"/>
          <w:szCs w:val="20"/>
        </w:rPr>
      </w:pPr>
      <w:r w:rsidRPr="001361AF">
        <w:rPr>
          <w:rFonts w:ascii="Calibri" w:hAnsi="Calibri" w:cs="Calibri"/>
          <w:b/>
          <w:bCs/>
          <w:sz w:val="20"/>
          <w:szCs w:val="20"/>
        </w:rPr>
        <w:t>§2</w:t>
      </w:r>
    </w:p>
    <w:p w14:paraId="3F1A4033" w14:textId="7FB8D91D" w:rsidR="006B37CA" w:rsidRPr="00D43487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1361AF">
        <w:rPr>
          <w:rFonts w:ascii="Calibri" w:hAnsi="Calibri" w:cs="Calibri"/>
          <w:sz w:val="20"/>
          <w:szCs w:val="20"/>
        </w:rPr>
        <w:t>Wykonawca dostarczy</w:t>
      </w:r>
      <w:r w:rsidR="00A2324C" w:rsidRPr="001361AF">
        <w:rPr>
          <w:rFonts w:ascii="Calibri" w:hAnsi="Calibri" w:cs="Calibri"/>
          <w:sz w:val="20"/>
          <w:szCs w:val="20"/>
        </w:rPr>
        <w:t>,</w:t>
      </w:r>
      <w:r w:rsidRPr="001361AF">
        <w:rPr>
          <w:rFonts w:ascii="Calibri" w:hAnsi="Calibri" w:cs="Calibri"/>
          <w:sz w:val="20"/>
          <w:szCs w:val="20"/>
        </w:rPr>
        <w:t xml:space="preserve"> </w:t>
      </w:r>
      <w:r w:rsidR="00A2324C" w:rsidRPr="001361AF">
        <w:rPr>
          <w:rFonts w:ascii="Calibri" w:hAnsi="Calibri" w:cs="Calibri"/>
          <w:sz w:val="20"/>
          <w:szCs w:val="20"/>
        </w:rPr>
        <w:t>dokona niezbędnych prac w zakresie montażu,</w:t>
      </w:r>
      <w:r w:rsidR="00575B83" w:rsidRPr="001361AF">
        <w:rPr>
          <w:rFonts w:ascii="Calibri" w:hAnsi="Calibri" w:cs="Calibri"/>
          <w:sz w:val="20"/>
          <w:szCs w:val="20"/>
        </w:rPr>
        <w:t xml:space="preserve"> wniesienia,</w:t>
      </w:r>
      <w:r w:rsidR="00A2324C" w:rsidRPr="001361AF">
        <w:rPr>
          <w:rFonts w:ascii="Calibri" w:hAnsi="Calibri" w:cs="Calibri"/>
          <w:sz w:val="20"/>
          <w:szCs w:val="20"/>
        </w:rPr>
        <w:t xml:space="preserve"> rozmieszczenia</w:t>
      </w:r>
      <w:r w:rsidR="007D6F80" w:rsidRPr="001361AF">
        <w:rPr>
          <w:rFonts w:ascii="Calibri" w:hAnsi="Calibri" w:cs="Calibri"/>
          <w:sz w:val="20"/>
          <w:szCs w:val="20"/>
        </w:rPr>
        <w:t>, podłączenia</w:t>
      </w:r>
      <w:r w:rsidR="00C9553A" w:rsidRPr="001361AF">
        <w:rPr>
          <w:rFonts w:ascii="Calibri" w:hAnsi="Calibri" w:cs="Calibri"/>
          <w:sz w:val="20"/>
          <w:szCs w:val="20"/>
        </w:rPr>
        <w:t>,</w:t>
      </w:r>
      <w:r w:rsidR="00C9553A" w:rsidRPr="00D43487">
        <w:rPr>
          <w:rFonts w:ascii="Calibri" w:hAnsi="Calibri" w:cs="Calibri"/>
          <w:sz w:val="20"/>
          <w:szCs w:val="20"/>
        </w:rPr>
        <w:t xml:space="preserve"> zainstalowania</w:t>
      </w:r>
      <w:r w:rsidR="00A2324C" w:rsidRPr="00D43487">
        <w:rPr>
          <w:rFonts w:ascii="Calibri" w:hAnsi="Calibri" w:cs="Calibri"/>
          <w:sz w:val="20"/>
          <w:szCs w:val="20"/>
        </w:rPr>
        <w:t xml:space="preserve"> i uruchomienia </w:t>
      </w:r>
      <w:r w:rsidRPr="00D43487">
        <w:rPr>
          <w:rFonts w:ascii="Calibri" w:hAnsi="Calibri" w:cs="Calibri"/>
          <w:sz w:val="20"/>
          <w:szCs w:val="20"/>
        </w:rPr>
        <w:t>wyposażeni</w:t>
      </w:r>
      <w:r w:rsidR="00A2324C" w:rsidRPr="00D43487">
        <w:rPr>
          <w:rFonts w:ascii="Calibri" w:hAnsi="Calibri" w:cs="Calibri"/>
          <w:sz w:val="20"/>
          <w:szCs w:val="20"/>
        </w:rPr>
        <w:t>a</w:t>
      </w:r>
      <w:r w:rsidRPr="00D43487">
        <w:rPr>
          <w:rFonts w:ascii="Calibri" w:hAnsi="Calibri" w:cs="Calibri"/>
          <w:sz w:val="20"/>
          <w:szCs w:val="20"/>
        </w:rPr>
        <w:t>/sprzęt</w:t>
      </w:r>
      <w:r w:rsidR="00A2324C" w:rsidRPr="00D43487">
        <w:rPr>
          <w:rFonts w:ascii="Calibri" w:hAnsi="Calibri" w:cs="Calibri"/>
          <w:sz w:val="20"/>
          <w:szCs w:val="20"/>
        </w:rPr>
        <w:t>u</w:t>
      </w:r>
      <w:r w:rsidR="00CC5BDA" w:rsidRPr="00D43487">
        <w:rPr>
          <w:rFonts w:ascii="Calibri" w:hAnsi="Calibri" w:cs="Calibri"/>
          <w:sz w:val="20"/>
          <w:szCs w:val="20"/>
        </w:rPr>
        <w:t>/</w:t>
      </w:r>
      <w:r w:rsidR="00C9553A" w:rsidRPr="00D43487">
        <w:rPr>
          <w:rFonts w:ascii="Calibri" w:hAnsi="Calibri" w:cs="Calibri"/>
          <w:sz w:val="20"/>
          <w:szCs w:val="20"/>
        </w:rPr>
        <w:t>urządzeń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="00C9225C" w:rsidRPr="00D43487">
        <w:rPr>
          <w:rFonts w:ascii="Calibri" w:hAnsi="Calibri" w:cs="Calibri"/>
          <w:sz w:val="20"/>
          <w:szCs w:val="20"/>
        </w:rPr>
        <w:t>(</w:t>
      </w:r>
      <w:r w:rsidRPr="00D43487">
        <w:rPr>
          <w:rFonts w:ascii="Calibri" w:hAnsi="Calibri" w:cs="Calibri"/>
          <w:sz w:val="20"/>
          <w:szCs w:val="20"/>
        </w:rPr>
        <w:t xml:space="preserve">dalej </w:t>
      </w:r>
      <w:r w:rsidR="00526471" w:rsidRPr="00D43487">
        <w:rPr>
          <w:rFonts w:ascii="Calibri" w:hAnsi="Calibri" w:cs="Calibri"/>
          <w:sz w:val="20"/>
          <w:szCs w:val="20"/>
        </w:rPr>
        <w:t>sprzęt</w:t>
      </w:r>
      <w:r w:rsidR="00C9225C" w:rsidRPr="00D43487">
        <w:rPr>
          <w:rFonts w:ascii="Calibri" w:hAnsi="Calibri" w:cs="Calibri"/>
          <w:sz w:val="20"/>
          <w:szCs w:val="20"/>
        </w:rPr>
        <w:t>)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="0092493B" w:rsidRPr="00D43487">
        <w:rPr>
          <w:rFonts w:ascii="Calibri" w:hAnsi="Calibri" w:cs="Calibri"/>
          <w:sz w:val="20"/>
          <w:szCs w:val="20"/>
        </w:rPr>
        <w:t>w terminie</w:t>
      </w:r>
      <w:r w:rsidR="00CC5BDA" w:rsidRPr="00D43487">
        <w:rPr>
          <w:rFonts w:ascii="Calibri" w:hAnsi="Calibri" w:cs="Calibri"/>
          <w:sz w:val="20"/>
          <w:szCs w:val="20"/>
        </w:rPr>
        <w:t xml:space="preserve"> </w:t>
      </w:r>
      <w:r w:rsidR="00E5431B" w:rsidRPr="00D43487">
        <w:rPr>
          <w:rFonts w:ascii="Calibri" w:hAnsi="Calibri" w:cs="Calibri"/>
          <w:b/>
          <w:bCs/>
          <w:sz w:val="20"/>
          <w:szCs w:val="20"/>
        </w:rPr>
        <w:t xml:space="preserve">do </w:t>
      </w:r>
      <w:r w:rsidR="00C9553A" w:rsidRPr="00D43487">
        <w:rPr>
          <w:rFonts w:ascii="Calibri" w:hAnsi="Calibri" w:cs="Calibri"/>
          <w:b/>
          <w:bCs/>
          <w:sz w:val="20"/>
          <w:szCs w:val="20"/>
        </w:rPr>
        <w:t>…….</w:t>
      </w:r>
      <w:r w:rsidR="009A7C3C" w:rsidRPr="00D4348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70219" w:rsidRPr="00D43487">
        <w:rPr>
          <w:rFonts w:ascii="Calibri" w:hAnsi="Calibri" w:cs="Calibri"/>
          <w:b/>
          <w:bCs/>
          <w:sz w:val="20"/>
          <w:szCs w:val="20"/>
        </w:rPr>
        <w:t>dni</w:t>
      </w:r>
      <w:r w:rsidR="00AE3026" w:rsidRPr="00D43487">
        <w:rPr>
          <w:rFonts w:ascii="Calibri" w:hAnsi="Calibri" w:cs="Calibri"/>
          <w:b/>
          <w:bCs/>
          <w:sz w:val="20"/>
          <w:szCs w:val="20"/>
        </w:rPr>
        <w:t xml:space="preserve"> </w:t>
      </w:r>
      <w:r w:rsidR="004F767B" w:rsidRPr="00D43487">
        <w:rPr>
          <w:rFonts w:ascii="Calibri" w:hAnsi="Calibri" w:cs="Calibri"/>
          <w:b/>
          <w:bCs/>
          <w:sz w:val="20"/>
          <w:szCs w:val="20"/>
        </w:rPr>
        <w:t xml:space="preserve">od momentu </w:t>
      </w:r>
      <w:r w:rsidR="003A23B8" w:rsidRPr="00D43487">
        <w:rPr>
          <w:rFonts w:ascii="Calibri" w:hAnsi="Calibri" w:cs="Calibri"/>
          <w:b/>
          <w:bCs/>
          <w:sz w:val="20"/>
          <w:szCs w:val="20"/>
        </w:rPr>
        <w:t xml:space="preserve">zawarcia </w:t>
      </w:r>
      <w:r w:rsidR="004F767B" w:rsidRPr="00D43487">
        <w:rPr>
          <w:rFonts w:ascii="Calibri" w:hAnsi="Calibri" w:cs="Calibri"/>
          <w:b/>
          <w:bCs/>
          <w:sz w:val="20"/>
          <w:szCs w:val="20"/>
        </w:rPr>
        <w:t>umowy</w:t>
      </w:r>
      <w:r w:rsidR="003B3D9D" w:rsidRPr="00D43487">
        <w:rPr>
          <w:rFonts w:ascii="Calibri" w:hAnsi="Calibri" w:cs="Calibri"/>
          <w:b/>
          <w:bCs/>
          <w:sz w:val="20"/>
        </w:rPr>
        <w:t>.</w:t>
      </w:r>
    </w:p>
    <w:p w14:paraId="2AE12754" w14:textId="77777777" w:rsidR="006B37CA" w:rsidRPr="00D43487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Wykonawca zapewni takie opakowanie sprzętu jakie jest </w:t>
      </w:r>
      <w:r w:rsidR="00A77538" w:rsidRPr="00D43487">
        <w:rPr>
          <w:rFonts w:ascii="Calibri" w:hAnsi="Calibri" w:cs="Calibri"/>
          <w:sz w:val="20"/>
          <w:szCs w:val="20"/>
        </w:rPr>
        <w:t>wymagane, by nie dopuścić do uszkodzenia lub pogorszenia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="00A77538" w:rsidRPr="00D43487">
        <w:rPr>
          <w:rFonts w:ascii="Calibri" w:hAnsi="Calibri" w:cs="Calibri"/>
          <w:sz w:val="20"/>
          <w:szCs w:val="20"/>
        </w:rPr>
        <w:t xml:space="preserve">jego </w:t>
      </w:r>
      <w:r w:rsidRPr="00D43487">
        <w:rPr>
          <w:rFonts w:ascii="Calibri" w:hAnsi="Calibri" w:cs="Calibri"/>
          <w:sz w:val="20"/>
          <w:szCs w:val="20"/>
        </w:rPr>
        <w:t>jakości</w:t>
      </w:r>
      <w:r w:rsidR="00A77538" w:rsidRPr="00D43487">
        <w:rPr>
          <w:rFonts w:ascii="Calibri" w:hAnsi="Calibri" w:cs="Calibri"/>
          <w:sz w:val="20"/>
          <w:szCs w:val="20"/>
        </w:rPr>
        <w:t>,</w:t>
      </w:r>
      <w:r w:rsidRPr="00D43487">
        <w:rPr>
          <w:rFonts w:ascii="Calibri" w:hAnsi="Calibri" w:cs="Calibri"/>
          <w:sz w:val="20"/>
          <w:szCs w:val="20"/>
        </w:rPr>
        <w:t xml:space="preserve"> w trakcie transportu do miejsca dostawy. </w:t>
      </w:r>
    </w:p>
    <w:p w14:paraId="5D050A95" w14:textId="77777777" w:rsidR="006B37CA" w:rsidRPr="00D43487" w:rsidRDefault="00575B83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Obowiązkiem wykonawcy jest zabranie pudełek/opakowań. </w:t>
      </w:r>
    </w:p>
    <w:p w14:paraId="0F02CB16" w14:textId="77777777" w:rsidR="006B37CA" w:rsidRPr="00D43487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Sprzęt będzie oznaczony zgodnie z obowiązującymi przepisami, a w szczególności znakami bezpieczeństwa.</w:t>
      </w:r>
    </w:p>
    <w:p w14:paraId="364CA768" w14:textId="1C463DC1" w:rsidR="006B37CA" w:rsidRPr="00D43487" w:rsidRDefault="006B37CA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</w:t>
      </w:r>
      <w:r w:rsidR="00800DA0" w:rsidRPr="00D43487">
        <w:rPr>
          <w:rFonts w:ascii="Calibri" w:hAnsi="Calibri" w:cs="Calibri"/>
          <w:sz w:val="20"/>
          <w:szCs w:val="20"/>
        </w:rPr>
        <w:t xml:space="preserve">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</w:t>
      </w:r>
      <w:r w:rsidR="006905EB" w:rsidRPr="00D43487">
        <w:rPr>
          <w:rFonts w:ascii="Calibri" w:hAnsi="Calibri" w:cs="Calibri"/>
          <w:sz w:val="20"/>
          <w:szCs w:val="20"/>
        </w:rPr>
        <w:t>przedmiotu dostawy</w:t>
      </w:r>
      <w:r w:rsidR="00800DA0" w:rsidRPr="00D43487">
        <w:rPr>
          <w:rFonts w:ascii="Calibri" w:hAnsi="Calibri" w:cs="Calibri"/>
          <w:sz w:val="20"/>
          <w:szCs w:val="20"/>
        </w:rPr>
        <w:t xml:space="preserve"> zostanie sporządzony protokół odbioru podpisany przez uprawnionych przedstawicieli Zamawiającego i Wykonawcy.</w:t>
      </w:r>
      <w:r w:rsidR="00025D7E">
        <w:rPr>
          <w:rFonts w:ascii="Calibri" w:hAnsi="Calibri" w:cs="Calibri"/>
          <w:sz w:val="20"/>
          <w:szCs w:val="20"/>
        </w:rPr>
        <w:t xml:space="preserve"> W razie stwierdzenia niezgodności dostarczonego sprzętu, Zamawiający wyznaczy Wykonawcy termin na dostarczenie sprzętu wolnego od wad.  </w:t>
      </w:r>
    </w:p>
    <w:p w14:paraId="52E178E6" w14:textId="2F2C74D5" w:rsidR="006B37CA" w:rsidRPr="00D43487" w:rsidRDefault="0084075D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  <w:u w:val="single"/>
        </w:rPr>
        <w:t>Wykonawca dokona montażu</w:t>
      </w:r>
      <w:r w:rsidR="00E32E30" w:rsidRPr="00D43487">
        <w:rPr>
          <w:rFonts w:ascii="Calibri" w:hAnsi="Calibri" w:cs="Calibri"/>
          <w:bCs/>
          <w:sz w:val="20"/>
          <w:szCs w:val="20"/>
          <w:u w:val="single"/>
        </w:rPr>
        <w:t>, podłączenia</w:t>
      </w:r>
      <w:r w:rsidR="004524D6" w:rsidRPr="00D43487">
        <w:rPr>
          <w:rFonts w:ascii="Calibri" w:hAnsi="Calibri" w:cs="Calibri"/>
          <w:bCs/>
          <w:sz w:val="20"/>
          <w:szCs w:val="20"/>
          <w:u w:val="single"/>
        </w:rPr>
        <w:t>, uruchomienia</w:t>
      </w:r>
      <w:r w:rsidRPr="00D43487">
        <w:rPr>
          <w:rFonts w:ascii="Calibri" w:hAnsi="Calibri" w:cs="Calibri"/>
          <w:bCs/>
          <w:sz w:val="20"/>
          <w:szCs w:val="20"/>
          <w:u w:val="single"/>
        </w:rPr>
        <w:t xml:space="preserve"> urządzeń i wyposażenia w miejscu wskazanym przez </w:t>
      </w:r>
      <w:r w:rsidR="002E00D5" w:rsidRPr="00D43487">
        <w:rPr>
          <w:rFonts w:ascii="Calibri" w:hAnsi="Calibri" w:cs="Calibri"/>
          <w:bCs/>
          <w:sz w:val="20"/>
          <w:szCs w:val="20"/>
          <w:u w:val="single"/>
        </w:rPr>
        <w:t>Zamawiającego</w:t>
      </w:r>
      <w:r w:rsidR="0066745F">
        <w:rPr>
          <w:rFonts w:ascii="Calibri" w:hAnsi="Calibri" w:cs="Calibri"/>
          <w:bCs/>
          <w:sz w:val="20"/>
          <w:szCs w:val="20"/>
          <w:u w:val="single"/>
        </w:rPr>
        <w:t xml:space="preserve">, </w:t>
      </w:r>
      <w:r w:rsidR="0066745F" w:rsidRPr="0066745F">
        <w:rPr>
          <w:rFonts w:ascii="Calibri" w:hAnsi="Calibri" w:cs="Calibri"/>
          <w:bCs/>
          <w:sz w:val="20"/>
          <w:szCs w:val="20"/>
          <w:u w:val="single"/>
        </w:rPr>
        <w:t>tam gdzie jest to wymagane lub w zależności od decyzji Zamawiającego</w:t>
      </w:r>
      <w:r w:rsidR="0066745F">
        <w:rPr>
          <w:rFonts w:ascii="Calibri" w:hAnsi="Calibri" w:cs="Calibri"/>
          <w:bCs/>
          <w:sz w:val="20"/>
          <w:szCs w:val="20"/>
          <w:u w:val="single"/>
        </w:rPr>
        <w:t>.</w:t>
      </w:r>
    </w:p>
    <w:p w14:paraId="71605618" w14:textId="5FE54DA4" w:rsidR="00800DA0" w:rsidRPr="00D43487" w:rsidRDefault="00800DA0" w:rsidP="006B37CA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Wykonawca wyda Zamawiającemu dokumenty, które dotyczą sprzętu, przede wszystkim k</w:t>
      </w:r>
      <w:r w:rsidR="0025228C" w:rsidRPr="00D43487">
        <w:rPr>
          <w:rFonts w:ascii="Calibri" w:hAnsi="Calibri" w:cs="Calibri"/>
          <w:sz w:val="20"/>
          <w:szCs w:val="20"/>
        </w:rPr>
        <w:t>ar</w:t>
      </w:r>
      <w:r w:rsidRPr="00D43487">
        <w:rPr>
          <w:rFonts w:ascii="Calibri" w:hAnsi="Calibri" w:cs="Calibri"/>
          <w:sz w:val="20"/>
          <w:szCs w:val="20"/>
        </w:rPr>
        <w:t>ty gwarancyjne na sprzęt i instrukcje obsługi sprzętu</w:t>
      </w:r>
      <w:r w:rsidR="005A7B64" w:rsidRPr="00D43487">
        <w:rPr>
          <w:rFonts w:ascii="Calibri" w:hAnsi="Calibri" w:cs="Calibri"/>
          <w:sz w:val="20"/>
          <w:szCs w:val="20"/>
        </w:rPr>
        <w:t xml:space="preserve"> w języku polskim</w:t>
      </w:r>
      <w:r w:rsidRPr="00D43487">
        <w:rPr>
          <w:rFonts w:ascii="Calibri" w:hAnsi="Calibri" w:cs="Calibri"/>
          <w:sz w:val="20"/>
          <w:szCs w:val="20"/>
        </w:rPr>
        <w:t xml:space="preserve"> oraz oprogramowanie.</w:t>
      </w:r>
      <w:r w:rsidR="00E9560C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D43487">
        <w:rPr>
          <w:rFonts w:ascii="Calibri" w:hAnsi="Calibri" w:cs="Calibri"/>
          <w:sz w:val="20"/>
          <w:szCs w:val="20"/>
        </w:rPr>
        <w:t>ę dzień, w którym sprzęt został odebrany</w:t>
      </w:r>
      <w:r w:rsidRPr="00D43487">
        <w:rPr>
          <w:rFonts w:ascii="Calibri" w:hAnsi="Calibri" w:cs="Calibri"/>
          <w:sz w:val="20"/>
          <w:szCs w:val="20"/>
        </w:rPr>
        <w:t xml:space="preserve"> przez Zamawiającego</w:t>
      </w:r>
      <w:r w:rsidR="00C76C30" w:rsidRPr="00D43487">
        <w:rPr>
          <w:rFonts w:ascii="Calibri" w:hAnsi="Calibri" w:cs="Calibri"/>
          <w:sz w:val="20"/>
          <w:szCs w:val="20"/>
        </w:rPr>
        <w:t>, potw</w:t>
      </w:r>
      <w:r w:rsidR="00705442" w:rsidRPr="00D43487">
        <w:rPr>
          <w:rFonts w:ascii="Calibri" w:hAnsi="Calibri" w:cs="Calibri"/>
          <w:sz w:val="20"/>
          <w:szCs w:val="20"/>
        </w:rPr>
        <w:t>ierdzony protokołem odbioru.</w:t>
      </w:r>
    </w:p>
    <w:p w14:paraId="79711228" w14:textId="65A8451F" w:rsidR="00434270" w:rsidRPr="00D43487" w:rsidRDefault="001C3AE6" w:rsidP="00434270">
      <w:pPr>
        <w:pStyle w:val="Akapitzlist"/>
        <w:numPr>
          <w:ilvl w:val="0"/>
          <w:numId w:val="35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zobowiązuje się w ramach wynagrodzenia określonego w § 3 ust. 1 niniejszej Umowy do przeprowadzenia szkolenia wyznaczonych przez Zamawiającego osób w zakresie prawidłowej obsługi przedmiotu zamówienia</w:t>
      </w:r>
      <w:r w:rsidR="005A7B64" w:rsidRPr="00D43487">
        <w:rPr>
          <w:rFonts w:ascii="Calibri" w:hAnsi="Calibri" w:cs="Calibri"/>
          <w:sz w:val="20"/>
          <w:szCs w:val="20"/>
        </w:rPr>
        <w:t xml:space="preserve"> jeżeli jest to wymagane do prawidłowej obsługi przedmiotu zamówienia</w:t>
      </w:r>
      <w:r w:rsidRPr="00D43487">
        <w:rPr>
          <w:rFonts w:ascii="Calibri" w:hAnsi="Calibri" w:cs="Calibri"/>
          <w:sz w:val="20"/>
          <w:szCs w:val="20"/>
        </w:rPr>
        <w:t>. Celem szkolenia jest przyswojenie przez te osoby wiedzy teoretycznej i nabycia umiejętności praktycznych na poziomie umożliwiającym prawidłową, samodzielną obsługę przedmiotu zamówienia.</w:t>
      </w:r>
    </w:p>
    <w:p w14:paraId="3094087D" w14:textId="77777777" w:rsidR="00434270" w:rsidRPr="00D43487" w:rsidRDefault="00434270" w:rsidP="00434270">
      <w:pPr>
        <w:pStyle w:val="Akapitzlist"/>
        <w:numPr>
          <w:ilvl w:val="0"/>
          <w:numId w:val="35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Szkolenie zostanie przeprowadzone w wymiarze niezbędnym do przedstawienia wszystkich zagadnień co do praktycznej, samodzielnej i prawidłowej obsługi przedmiotu zamówienia.</w:t>
      </w:r>
    </w:p>
    <w:p w14:paraId="03CF0B8A" w14:textId="77777777" w:rsidR="00CD054E" w:rsidRPr="00D43487" w:rsidRDefault="00CD054E" w:rsidP="00CD054E">
      <w:pPr>
        <w:ind w:left="426"/>
        <w:jc w:val="both"/>
        <w:rPr>
          <w:rFonts w:ascii="Calibri" w:hAnsi="Calibri" w:cs="Calibri"/>
          <w:sz w:val="20"/>
          <w:szCs w:val="20"/>
        </w:rPr>
      </w:pPr>
    </w:p>
    <w:p w14:paraId="30A77E6C" w14:textId="77777777" w:rsidR="00800DA0" w:rsidRPr="00D43487" w:rsidRDefault="00800DA0" w:rsidP="008E32BA">
      <w:pPr>
        <w:pStyle w:val="Tekstpodstawowy31"/>
        <w:spacing w:after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3</w:t>
      </w:r>
    </w:p>
    <w:p w14:paraId="2DA34E9A" w14:textId="77777777" w:rsidR="006B37CA" w:rsidRPr="00D43487" w:rsidRDefault="00800DA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Strony </w:t>
      </w:r>
      <w:r w:rsidRPr="00D43487">
        <w:rPr>
          <w:rFonts w:ascii="Calibri" w:hAnsi="Calibri" w:cs="Calibri"/>
          <w:color w:val="000000"/>
          <w:sz w:val="20"/>
          <w:szCs w:val="20"/>
        </w:rPr>
        <w:t>ustalają cenę za przedmiot umowy na podstawie oferty w kwocie</w:t>
      </w:r>
      <w:r w:rsidR="008A6B1C" w:rsidRPr="00D43487">
        <w:rPr>
          <w:rFonts w:ascii="Calibri" w:hAnsi="Calibri" w:cs="Calibri"/>
          <w:color w:val="000000"/>
          <w:sz w:val="20"/>
          <w:szCs w:val="20"/>
        </w:rPr>
        <w:t>:</w:t>
      </w:r>
    </w:p>
    <w:p w14:paraId="00FF3E0F" w14:textId="77777777" w:rsidR="004D7A68" w:rsidRDefault="004D7A68" w:rsidP="006B37CA">
      <w:pPr>
        <w:keepLines/>
        <w:tabs>
          <w:tab w:val="num" w:pos="426"/>
        </w:tabs>
        <w:autoSpaceDE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Część 1: </w:t>
      </w:r>
      <w:r w:rsidR="00800DA0" w:rsidRPr="00D43487">
        <w:rPr>
          <w:rFonts w:ascii="Calibri" w:hAnsi="Calibri" w:cs="Calibri"/>
          <w:b/>
          <w:color w:val="000000"/>
          <w:sz w:val="20"/>
          <w:szCs w:val="20"/>
        </w:rPr>
        <w:t>……………….. zł brutto</w:t>
      </w:r>
      <w:r w:rsidR="00800DA0" w:rsidRPr="00D43487">
        <w:rPr>
          <w:rFonts w:ascii="Calibri" w:hAnsi="Calibri" w:cs="Calibri"/>
          <w:color w:val="000000"/>
          <w:sz w:val="20"/>
          <w:szCs w:val="20"/>
        </w:rPr>
        <w:t xml:space="preserve"> (słownie: …………………………………). </w:t>
      </w:r>
    </w:p>
    <w:p w14:paraId="2222747F" w14:textId="55C616D0" w:rsidR="004D7A68" w:rsidRDefault="004D7A68" w:rsidP="004D7A68">
      <w:pPr>
        <w:keepLines/>
        <w:tabs>
          <w:tab w:val="num" w:pos="426"/>
        </w:tabs>
        <w:autoSpaceDE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ascii="Calibri" w:hAnsi="Calibri" w:cs="Calibri"/>
          <w:b/>
          <w:color w:val="000000"/>
          <w:sz w:val="20"/>
          <w:szCs w:val="20"/>
        </w:rPr>
        <w:t xml:space="preserve">Część 2: </w:t>
      </w:r>
      <w:r w:rsidRPr="00D43487">
        <w:rPr>
          <w:rFonts w:ascii="Calibri" w:hAnsi="Calibri" w:cs="Calibri"/>
          <w:b/>
          <w:color w:val="000000"/>
          <w:sz w:val="20"/>
          <w:szCs w:val="20"/>
        </w:rPr>
        <w:t>……………….. zł brutto</w:t>
      </w:r>
      <w:r w:rsidRPr="00D43487">
        <w:rPr>
          <w:rFonts w:ascii="Calibri" w:hAnsi="Calibri" w:cs="Calibri"/>
          <w:color w:val="000000"/>
          <w:sz w:val="20"/>
          <w:szCs w:val="20"/>
        </w:rPr>
        <w:t xml:space="preserve"> (słownie: …………………………………). </w:t>
      </w:r>
    </w:p>
    <w:p w14:paraId="13E025A3" w14:textId="6C0117E9" w:rsidR="006B37CA" w:rsidRPr="00D43487" w:rsidRDefault="00924683" w:rsidP="006B37CA">
      <w:pPr>
        <w:keepLines/>
        <w:tabs>
          <w:tab w:val="num" w:pos="426"/>
        </w:tabs>
        <w:autoSpaceDE w:val="0"/>
        <w:ind w:left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Cena obejmuje koszty transportu i wniesienia sprzętu, instalacji, podłączenia oraz uruchomienia i konfiguracji jeśli będzie to wymagane</w:t>
      </w:r>
      <w:r w:rsidR="00800DA0" w:rsidRPr="00D43487">
        <w:rPr>
          <w:rFonts w:ascii="Calibri" w:hAnsi="Calibri" w:cs="Calibri"/>
          <w:color w:val="000000"/>
          <w:sz w:val="20"/>
          <w:szCs w:val="20"/>
        </w:rPr>
        <w:t>.</w:t>
      </w:r>
    </w:p>
    <w:p w14:paraId="2AAFBD25" w14:textId="77777777" w:rsidR="006B37CA" w:rsidRPr="00D43487" w:rsidRDefault="00800DA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Zapłata ceny nastąpi po otrzymaniu przez Zamawiającego faktury VAT</w:t>
      </w:r>
      <w:r w:rsidR="004301CA" w:rsidRPr="00D43487">
        <w:rPr>
          <w:rFonts w:ascii="Calibri" w:hAnsi="Calibri" w:cs="Calibri"/>
          <w:color w:val="000000"/>
          <w:sz w:val="20"/>
          <w:szCs w:val="20"/>
        </w:rPr>
        <w:t xml:space="preserve"> wraz z protokołem odbioru</w:t>
      </w:r>
      <w:r w:rsidR="004C3BD4" w:rsidRPr="00D43487">
        <w:rPr>
          <w:rFonts w:ascii="Calibri" w:hAnsi="Calibri" w:cs="Calibri"/>
          <w:color w:val="000000"/>
          <w:sz w:val="20"/>
          <w:szCs w:val="20"/>
        </w:rPr>
        <w:t>,</w:t>
      </w:r>
      <w:r w:rsidR="007D6F80" w:rsidRPr="00D43487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D43487">
        <w:rPr>
          <w:rFonts w:ascii="Calibri" w:hAnsi="Calibri" w:cs="Calibri"/>
          <w:color w:val="000000"/>
          <w:sz w:val="20"/>
          <w:szCs w:val="20"/>
        </w:rPr>
        <w:t>przelewem na konto bankowe Wykonawcy wskazane w fakturze.</w:t>
      </w:r>
    </w:p>
    <w:p w14:paraId="77A78A4E" w14:textId="6AEE8AFF" w:rsidR="006B37CA" w:rsidRPr="00C60FAE" w:rsidRDefault="00163E30" w:rsidP="006B37CA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Płatnoś</w:t>
      </w:r>
      <w:r w:rsidR="009C7A06" w:rsidRPr="00D43487">
        <w:rPr>
          <w:rFonts w:ascii="Calibri" w:hAnsi="Calibri" w:cs="Calibri"/>
          <w:color w:val="000000"/>
          <w:sz w:val="20"/>
          <w:szCs w:val="20"/>
        </w:rPr>
        <w:t>ć będzie</w:t>
      </w:r>
      <w:r w:rsidRPr="00D43487">
        <w:rPr>
          <w:rFonts w:ascii="Calibri" w:hAnsi="Calibri" w:cs="Calibri"/>
          <w:color w:val="000000"/>
          <w:sz w:val="20"/>
          <w:szCs w:val="20"/>
        </w:rPr>
        <w:t xml:space="preserve"> </w:t>
      </w:r>
      <w:r w:rsidR="009C7A06" w:rsidRPr="00D43487">
        <w:rPr>
          <w:rFonts w:ascii="Calibri" w:hAnsi="Calibri" w:cs="Calibri"/>
          <w:b/>
          <w:bCs/>
          <w:color w:val="000000"/>
          <w:sz w:val="20"/>
          <w:szCs w:val="20"/>
        </w:rPr>
        <w:t xml:space="preserve">dokonana po 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>prawidłow</w:t>
      </w:r>
      <w:r w:rsidR="009C7A06" w:rsidRPr="00D43487">
        <w:rPr>
          <w:rFonts w:ascii="Calibri" w:hAnsi="Calibri" w:cs="Calibri"/>
          <w:b/>
          <w:bCs/>
          <w:color w:val="000000"/>
          <w:sz w:val="20"/>
          <w:szCs w:val="20"/>
        </w:rPr>
        <w:t>ym dostarczeniu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9C7A06" w:rsidRPr="00D43487">
        <w:rPr>
          <w:rFonts w:ascii="Calibri" w:hAnsi="Calibri" w:cs="Calibri"/>
          <w:b/>
          <w:bCs/>
          <w:color w:val="000000"/>
          <w:sz w:val="20"/>
          <w:szCs w:val="20"/>
        </w:rPr>
        <w:t>sprzętu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>, potwierdzon</w:t>
      </w:r>
      <w:r w:rsidR="009C7A06" w:rsidRPr="00D43487">
        <w:rPr>
          <w:rFonts w:ascii="Calibri" w:hAnsi="Calibri" w:cs="Calibri"/>
          <w:b/>
          <w:bCs/>
          <w:color w:val="000000"/>
          <w:sz w:val="20"/>
          <w:szCs w:val="20"/>
        </w:rPr>
        <w:t>ym</w:t>
      </w:r>
      <w:r w:rsidRPr="00D43487">
        <w:rPr>
          <w:rFonts w:ascii="Calibri" w:hAnsi="Calibri" w:cs="Calibri"/>
          <w:b/>
          <w:bCs/>
          <w:color w:val="000000"/>
          <w:sz w:val="20"/>
          <w:szCs w:val="20"/>
        </w:rPr>
        <w:t xml:space="preserve"> pisemnym protokołem </w:t>
      </w:r>
      <w:r w:rsidRPr="00C60FAE">
        <w:rPr>
          <w:rFonts w:ascii="Calibri" w:hAnsi="Calibri" w:cs="Calibri"/>
          <w:b/>
          <w:bCs/>
          <w:color w:val="000000"/>
          <w:sz w:val="20"/>
          <w:szCs w:val="20"/>
        </w:rPr>
        <w:t>odbioru</w:t>
      </w:r>
      <w:r w:rsidR="00F2684A" w:rsidRPr="00C60FAE">
        <w:rPr>
          <w:rFonts w:ascii="Calibri" w:hAnsi="Calibri" w:cs="Calibri"/>
          <w:b/>
          <w:bCs/>
          <w:color w:val="000000"/>
          <w:sz w:val="20"/>
          <w:szCs w:val="20"/>
        </w:rPr>
        <w:t xml:space="preserve"> </w:t>
      </w:r>
      <w:r w:rsidR="009C7A06" w:rsidRPr="00C60FAE">
        <w:rPr>
          <w:rFonts w:ascii="Calibri" w:hAnsi="Calibri" w:cs="Calibri"/>
          <w:b/>
          <w:bCs/>
          <w:color w:val="000000"/>
          <w:sz w:val="20"/>
          <w:szCs w:val="20"/>
        </w:rPr>
        <w:t>końcowego</w:t>
      </w:r>
      <w:r w:rsidRPr="00C60FAE">
        <w:rPr>
          <w:rFonts w:ascii="Calibri" w:hAnsi="Calibri" w:cs="Calibri"/>
          <w:b/>
          <w:bCs/>
          <w:color w:val="000000"/>
          <w:sz w:val="20"/>
          <w:szCs w:val="20"/>
        </w:rPr>
        <w:t>.</w:t>
      </w:r>
    </w:p>
    <w:p w14:paraId="7F4D7D00" w14:textId="77777777" w:rsidR="001958B4" w:rsidRPr="00C60FAE" w:rsidRDefault="00800DA0" w:rsidP="001958B4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60FAE">
        <w:rPr>
          <w:rFonts w:ascii="Calibri" w:hAnsi="Calibri" w:cs="Calibri"/>
          <w:color w:val="000000" w:themeColor="text1"/>
          <w:sz w:val="20"/>
          <w:szCs w:val="20"/>
        </w:rPr>
        <w:t>Zamawiający dokona zapłaty w terminie 30 dni od daty otrzymania prawidłowo wystawionej faktury</w:t>
      </w:r>
      <w:r w:rsidR="00CB737C" w:rsidRPr="00C60FAE">
        <w:rPr>
          <w:rFonts w:ascii="Calibri" w:hAnsi="Calibri" w:cs="Calibri"/>
          <w:color w:val="000000" w:themeColor="text1"/>
          <w:sz w:val="20"/>
          <w:szCs w:val="20"/>
        </w:rPr>
        <w:t>.</w:t>
      </w:r>
    </w:p>
    <w:p w14:paraId="515238C8" w14:textId="690EFEAF" w:rsidR="001958B4" w:rsidRPr="00C60FAE" w:rsidRDefault="001958B4" w:rsidP="001958B4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C60FAE">
        <w:rPr>
          <w:rFonts w:ascii="Calibri" w:hAnsi="Calibri" w:cs="Calibri"/>
          <w:sz w:val="20"/>
          <w:szCs w:val="20"/>
        </w:rPr>
        <w:t>Fakturę należy wystawić na:</w:t>
      </w:r>
    </w:p>
    <w:p w14:paraId="5A59221A" w14:textId="77777777" w:rsidR="001958B4" w:rsidRPr="00C60FAE" w:rsidRDefault="001958B4" w:rsidP="001958B4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C60FAE">
        <w:rPr>
          <w:rFonts w:ascii="Calibri" w:hAnsi="Calibri" w:cs="Calibri"/>
          <w:b/>
          <w:bCs/>
          <w:sz w:val="20"/>
          <w:szCs w:val="20"/>
        </w:rPr>
        <w:t>Nabywca:</w:t>
      </w:r>
    </w:p>
    <w:p w14:paraId="287E2A4B" w14:textId="71E17E1F" w:rsidR="001958B4" w:rsidRPr="00C60FAE" w:rsidRDefault="00CB7F17" w:rsidP="001958B4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  <w:r w:rsidRPr="00C60FAE">
        <w:rPr>
          <w:rFonts w:ascii="Calibri" w:hAnsi="Calibri" w:cs="Calibri"/>
          <w:sz w:val="20"/>
          <w:szCs w:val="20"/>
        </w:rPr>
        <w:t>…………………</w:t>
      </w:r>
    </w:p>
    <w:p w14:paraId="0B2959D7" w14:textId="77777777" w:rsidR="001958B4" w:rsidRPr="00C60FAE" w:rsidRDefault="001958B4" w:rsidP="001958B4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eastAsia="PalatinoLinotype" w:hAnsi="Calibri" w:cs="Calibri"/>
          <w:b/>
          <w:bCs/>
          <w:sz w:val="20"/>
          <w:szCs w:val="20"/>
        </w:rPr>
      </w:pPr>
    </w:p>
    <w:p w14:paraId="0EB808E7" w14:textId="77777777" w:rsidR="001958B4" w:rsidRPr="00C60FAE" w:rsidRDefault="001958B4" w:rsidP="001958B4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  <w:r w:rsidRPr="00C60FAE">
        <w:rPr>
          <w:rFonts w:ascii="Calibri" w:hAnsi="Calibri" w:cs="Calibri"/>
          <w:b/>
          <w:bCs/>
          <w:sz w:val="20"/>
          <w:szCs w:val="20"/>
        </w:rPr>
        <w:t>Odbiorca:</w:t>
      </w:r>
    </w:p>
    <w:p w14:paraId="7EAD16D7" w14:textId="37D9465A" w:rsidR="001958B4" w:rsidRDefault="00CB7F17" w:rsidP="00702FF1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hAnsi="Calibri" w:cs="Calibri"/>
          <w:sz w:val="20"/>
          <w:szCs w:val="20"/>
        </w:rPr>
      </w:pPr>
      <w:r w:rsidRPr="00C60FAE">
        <w:rPr>
          <w:rFonts w:ascii="Calibri" w:hAnsi="Calibri" w:cs="Calibri"/>
          <w:sz w:val="20"/>
          <w:szCs w:val="20"/>
        </w:rPr>
        <w:t>……………………</w:t>
      </w:r>
    </w:p>
    <w:p w14:paraId="43C1037A" w14:textId="77777777" w:rsidR="00702FF1" w:rsidRPr="001958B4" w:rsidRDefault="00702FF1" w:rsidP="00702FF1">
      <w:pPr>
        <w:widowControl w:val="0"/>
        <w:tabs>
          <w:tab w:val="left" w:pos="426"/>
        </w:tabs>
        <w:autoSpaceDE w:val="0"/>
        <w:ind w:left="426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054487AE" w14:textId="0D4BF4E8" w:rsidR="00800DA0" w:rsidRPr="00D43487" w:rsidRDefault="00800DA0" w:rsidP="00363770">
      <w:pPr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libri" w:hAnsi="Calibri" w:cs="Calibri"/>
          <w:color w:val="000000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 datę zapłaty strony przyjmują datę obciążenia rachunku Zamawiającego.</w:t>
      </w:r>
    </w:p>
    <w:p w14:paraId="032CBF8F" w14:textId="4040AA4D" w:rsidR="00AC60F8" w:rsidRPr="00D43487" w:rsidRDefault="00AC60F8" w:rsidP="006B37CA">
      <w:pPr>
        <w:pStyle w:val="Akapitzlist"/>
        <w:numPr>
          <w:ilvl w:val="0"/>
          <w:numId w:val="5"/>
        </w:numPr>
        <w:tabs>
          <w:tab w:val="clear" w:pos="360"/>
          <w:tab w:val="num" w:pos="993"/>
        </w:tabs>
        <w:spacing w:after="12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Wprowadza się następujące zasady dotyczące płatności wynagrodzenia należnego dla Wykonawcy </w:t>
      </w:r>
      <w:r w:rsidR="00E905BD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z tytułu realizacji Umowy z zastosowaniem mechanizmu podzielonej płatności:</w:t>
      </w:r>
    </w:p>
    <w:p w14:paraId="66BD8F23" w14:textId="77777777" w:rsidR="00AC60F8" w:rsidRPr="00D43487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Zamawiający zastrzega sobie prawo rozliczenia płatności wynikających z umowy za pośrednictwem metody podzielonej płatności (ang. </w:t>
      </w:r>
      <w:proofErr w:type="spellStart"/>
      <w:r w:rsidRPr="00D43487">
        <w:rPr>
          <w:rFonts w:ascii="Calibri" w:hAnsi="Calibri" w:cs="Calibri"/>
          <w:sz w:val="20"/>
          <w:szCs w:val="20"/>
        </w:rPr>
        <w:t>split</w:t>
      </w:r>
      <w:proofErr w:type="spellEnd"/>
      <w:r w:rsidRPr="00D43487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D43487">
        <w:rPr>
          <w:rFonts w:ascii="Calibri" w:hAnsi="Calibri" w:cs="Calibri"/>
          <w:sz w:val="20"/>
          <w:szCs w:val="20"/>
        </w:rPr>
        <w:t>payment</w:t>
      </w:r>
      <w:proofErr w:type="spellEnd"/>
      <w:r w:rsidRPr="00D43487">
        <w:rPr>
          <w:rFonts w:ascii="Calibri" w:hAnsi="Calibri" w:cs="Calibri"/>
          <w:sz w:val="20"/>
          <w:szCs w:val="20"/>
        </w:rPr>
        <w:t>) przewidzianego w przepisach ustawy o podatku od towarów i usług.</w:t>
      </w:r>
    </w:p>
    <w:p w14:paraId="112928C8" w14:textId="77777777" w:rsidR="00AC60F8" w:rsidRPr="00D43487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oświadcza, że rachunek bankowy na który będą dokonywane płatności to nr………………….</w:t>
      </w:r>
    </w:p>
    <w:p w14:paraId="730E3CD2" w14:textId="661AD360" w:rsidR="00AC60F8" w:rsidRPr="00D43487" w:rsidRDefault="00AC60F8" w:rsidP="006B37CA">
      <w:pPr>
        <w:pStyle w:val="Akapitzlist"/>
        <w:numPr>
          <w:ilvl w:val="0"/>
          <w:numId w:val="3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jest rachunkiem umożliwiającym płatność w ramach mechanizmu podzielonej płatności, </w:t>
      </w:r>
      <w:r w:rsidR="00DD7ED8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o którym mowa powyżej.</w:t>
      </w:r>
    </w:p>
    <w:p w14:paraId="04403F07" w14:textId="2E2C0848" w:rsidR="00AC60F8" w:rsidRPr="00D43487" w:rsidRDefault="00AC60F8" w:rsidP="006B37CA">
      <w:pPr>
        <w:pStyle w:val="Akapitzlist"/>
        <w:numPr>
          <w:ilvl w:val="0"/>
          <w:numId w:val="30"/>
        </w:numPr>
        <w:spacing w:after="120" w:line="276" w:lineRule="auto"/>
        <w:ind w:left="993" w:hanging="284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jest rachunkiem znajdującym się w elektronicznym wykazie podmiotów prowadzonym od </w:t>
      </w:r>
      <w:r w:rsidR="00DD7ED8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1 września 2019 r. przez Szefa Krajowej Administracji Skarbowej, o którym mowa  w ustawie o podatku od towarów i usług.</w:t>
      </w:r>
    </w:p>
    <w:p w14:paraId="59DD4920" w14:textId="77777777" w:rsidR="00AC60F8" w:rsidRPr="00D43487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62AF08F8" w14:textId="7BFEE198" w:rsidR="00AC60F8" w:rsidRPr="00D43487" w:rsidRDefault="00AC60F8" w:rsidP="006B37CA">
      <w:pPr>
        <w:pStyle w:val="Akapitzlist"/>
        <w:numPr>
          <w:ilvl w:val="0"/>
          <w:numId w:val="29"/>
        </w:numPr>
        <w:spacing w:after="120" w:line="276" w:lineRule="auto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Strony postanawiają, że nie jest dopuszczalny bez zgody Zamawiającego przelew wierzytelności z tytułu wynagrodzenia za zrealizowany przedmiot umowy na osobę trzecią.</w:t>
      </w:r>
    </w:p>
    <w:p w14:paraId="63CA728E" w14:textId="77777777" w:rsidR="0025759F" w:rsidRPr="00D43487" w:rsidRDefault="0025759F" w:rsidP="008E32BA">
      <w:pPr>
        <w:keepLines/>
        <w:autoSpaceDE w:val="0"/>
        <w:jc w:val="center"/>
        <w:rPr>
          <w:rFonts w:ascii="Calibri" w:hAnsi="Calibri" w:cs="Calibri"/>
          <w:b/>
          <w:sz w:val="20"/>
          <w:szCs w:val="20"/>
        </w:rPr>
      </w:pPr>
    </w:p>
    <w:p w14:paraId="0F93375F" w14:textId="1DE7E1B4" w:rsidR="00800DA0" w:rsidRPr="00D43487" w:rsidRDefault="00800DA0" w:rsidP="008E32B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§ 4</w:t>
      </w:r>
    </w:p>
    <w:p w14:paraId="688C87B9" w14:textId="731ACC64" w:rsidR="00800DA0" w:rsidRPr="00D43487" w:rsidRDefault="0069781E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782E62">
        <w:rPr>
          <w:rFonts w:ascii="Calibri" w:hAnsi="Calibri" w:cs="Calibri"/>
          <w:sz w:val="20"/>
          <w:szCs w:val="20"/>
        </w:rPr>
        <w:t xml:space="preserve">Wykonawca udziela niniejszym </w:t>
      </w:r>
      <w:r>
        <w:rPr>
          <w:rFonts w:ascii="Calibri" w:hAnsi="Calibri" w:cs="Calibri"/>
          <w:sz w:val="20"/>
          <w:szCs w:val="20"/>
        </w:rPr>
        <w:t xml:space="preserve">rękojmi i </w:t>
      </w:r>
      <w:r w:rsidRPr="00782E62">
        <w:rPr>
          <w:rFonts w:ascii="Calibri" w:hAnsi="Calibri" w:cs="Calibri"/>
          <w:sz w:val="20"/>
          <w:szCs w:val="20"/>
        </w:rPr>
        <w:t xml:space="preserve">gwarancji </w:t>
      </w:r>
      <w:r>
        <w:rPr>
          <w:rFonts w:ascii="Calibri" w:hAnsi="Calibri" w:cs="Calibri"/>
          <w:sz w:val="20"/>
          <w:szCs w:val="20"/>
        </w:rPr>
        <w:t xml:space="preserve">jakości </w:t>
      </w:r>
      <w:r w:rsidRPr="00782E62">
        <w:rPr>
          <w:rFonts w:ascii="Calibri" w:hAnsi="Calibri" w:cs="Calibri"/>
          <w:sz w:val="20"/>
          <w:szCs w:val="20"/>
        </w:rPr>
        <w:t xml:space="preserve">na okres </w:t>
      </w:r>
      <w:r>
        <w:rPr>
          <w:rFonts w:ascii="Calibri" w:hAnsi="Calibri" w:cs="Calibri"/>
          <w:b/>
          <w:sz w:val="20"/>
          <w:szCs w:val="20"/>
        </w:rPr>
        <w:t xml:space="preserve">wskazany w szczegółowym opisie przedmiotu zamówienia - </w:t>
      </w:r>
      <w:r w:rsidRPr="00782E62">
        <w:rPr>
          <w:rFonts w:ascii="Calibri" w:hAnsi="Calibri" w:cs="Calibri"/>
          <w:sz w:val="20"/>
          <w:szCs w:val="20"/>
        </w:rPr>
        <w:t>na przedmiot dostawy na warunkach określonych w SWZ</w:t>
      </w:r>
      <w:r w:rsidR="00800DA0" w:rsidRPr="00D43487">
        <w:rPr>
          <w:rFonts w:ascii="Calibri" w:hAnsi="Calibri" w:cs="Calibri"/>
          <w:sz w:val="20"/>
          <w:szCs w:val="20"/>
        </w:rPr>
        <w:t>.</w:t>
      </w:r>
    </w:p>
    <w:p w14:paraId="723FBE0A" w14:textId="21A0A024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Gwarancja obejmuje wszystkie elementy dostarczonego sprzętu wraz z niezbędnym wyposażeniem </w:t>
      </w:r>
      <w:r w:rsidR="006D0CF5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 xml:space="preserve">z wyłączeniem materiałów eksploatacyjnych podlegających zużyciu podczas normalnej eksploatacji. </w:t>
      </w:r>
      <w:r w:rsidR="006D0CF5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W okresie gwarancji Wykonawca zapewnia serwis techniczny i nie może odmówić wymiany niesprawnej części na nową w przypadku, gdy jej naprawa nie gwarantuje prawidłowej pracy sprzętu.</w:t>
      </w:r>
    </w:p>
    <w:p w14:paraId="126A6CD0" w14:textId="57B2E7E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max. 3 napraw gwarancyjnych</w:t>
      </w:r>
      <w:r w:rsidR="002B2D63" w:rsidRPr="00D43487">
        <w:rPr>
          <w:rFonts w:ascii="Calibri" w:hAnsi="Calibri" w:cs="Calibri"/>
          <w:sz w:val="20"/>
          <w:szCs w:val="20"/>
        </w:rPr>
        <w:t xml:space="preserve"> tego samego wyposażenia, sprzętu/podzespołu</w:t>
      </w:r>
      <w:r w:rsidRPr="00D43487">
        <w:rPr>
          <w:rFonts w:ascii="Calibri" w:hAnsi="Calibri" w:cs="Calibri"/>
          <w:sz w:val="20"/>
          <w:szCs w:val="20"/>
        </w:rPr>
        <w:t xml:space="preserve"> Wykonawca będzie zobowiązany</w:t>
      </w:r>
      <w:r w:rsidR="002B2D63" w:rsidRPr="00D43487">
        <w:rPr>
          <w:rFonts w:ascii="Calibri" w:hAnsi="Calibri" w:cs="Calibri"/>
          <w:sz w:val="20"/>
          <w:szCs w:val="20"/>
        </w:rPr>
        <w:t xml:space="preserve"> dokonać jego wymiany na nowy, wolny od wad</w:t>
      </w:r>
      <w:r w:rsidRPr="00D43487">
        <w:rPr>
          <w:rFonts w:ascii="Calibri" w:hAnsi="Calibri" w:cs="Calibri"/>
          <w:sz w:val="20"/>
          <w:szCs w:val="20"/>
        </w:rPr>
        <w:t>.</w:t>
      </w:r>
    </w:p>
    <w:p w14:paraId="17DD1FB0" w14:textId="68FEA785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Wykonawca zapewnia pełny, bezpłatny przegląd okresowy całego sprzętu</w:t>
      </w:r>
      <w:r w:rsidR="00995C7E" w:rsidRPr="00D43487">
        <w:rPr>
          <w:rFonts w:ascii="Calibri" w:hAnsi="Calibri" w:cs="Calibri"/>
          <w:sz w:val="20"/>
          <w:szCs w:val="20"/>
        </w:rPr>
        <w:t>/urządzeń</w:t>
      </w:r>
      <w:r w:rsidRPr="00D43487">
        <w:rPr>
          <w:rFonts w:ascii="Calibri" w:hAnsi="Calibri" w:cs="Calibri"/>
          <w:sz w:val="20"/>
          <w:szCs w:val="20"/>
        </w:rPr>
        <w:t xml:space="preserve"> na 1 miesiąc przed upływem terminu gwarancji.</w:t>
      </w:r>
    </w:p>
    <w:p w14:paraId="1915584A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62E8CEF2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może według swojego wyboru, wykonywać uprawnienia z tytułu rękojmi albo gwarancji.</w:t>
      </w:r>
    </w:p>
    <w:p w14:paraId="1857FF5F" w14:textId="22729A1B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2EC90BE" w14:textId="17652BD1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Czas reakcji serwisu (fizyczne stawienie się serwisanta w miejscu </w:t>
      </w:r>
      <w:r w:rsidR="00E45AC2" w:rsidRPr="00D43487">
        <w:rPr>
          <w:rFonts w:ascii="Calibri" w:hAnsi="Calibri" w:cs="Calibri"/>
          <w:sz w:val="20"/>
          <w:szCs w:val="20"/>
        </w:rPr>
        <w:t>dostarczenia</w:t>
      </w:r>
      <w:r w:rsidRPr="00D43487">
        <w:rPr>
          <w:rFonts w:ascii="Calibri" w:hAnsi="Calibri" w:cs="Calibri"/>
          <w:sz w:val="20"/>
          <w:szCs w:val="20"/>
        </w:rPr>
        <w:t xml:space="preserve"> sprzętu </w:t>
      </w:r>
      <w:r w:rsidR="00575B83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 xml:space="preserve">i podjęcie czynności zmierzających do naprawy) powinno nastąpić max. w ciągu </w:t>
      </w:r>
      <w:r w:rsidR="000A130B" w:rsidRPr="00D43487">
        <w:rPr>
          <w:rFonts w:ascii="Calibri" w:hAnsi="Calibri" w:cs="Calibri"/>
          <w:sz w:val="20"/>
          <w:szCs w:val="20"/>
        </w:rPr>
        <w:t>48</w:t>
      </w:r>
      <w:r w:rsidRPr="00D43487">
        <w:rPr>
          <w:rFonts w:ascii="Calibri" w:hAnsi="Calibri" w:cs="Calibri"/>
          <w:sz w:val="20"/>
          <w:szCs w:val="20"/>
        </w:rPr>
        <w:t xml:space="preserve"> godzin</w:t>
      </w:r>
      <w:r w:rsidR="000A130B" w:rsidRPr="00D43487">
        <w:rPr>
          <w:rFonts w:ascii="Calibri" w:hAnsi="Calibri" w:cs="Calibri"/>
          <w:sz w:val="20"/>
          <w:szCs w:val="20"/>
        </w:rPr>
        <w:t xml:space="preserve"> roboczych</w:t>
      </w:r>
      <w:r w:rsidRPr="00D43487">
        <w:rPr>
          <w:rFonts w:ascii="Calibri" w:hAnsi="Calibri" w:cs="Calibri"/>
          <w:sz w:val="20"/>
          <w:szCs w:val="20"/>
        </w:rPr>
        <w:t xml:space="preserve"> (pełne godziny) licząc od momentu zgłoszenia awarii (usterki).</w:t>
      </w:r>
    </w:p>
    <w:p w14:paraId="48798976" w14:textId="6032AC5E" w:rsidR="009E7185" w:rsidRPr="00D43487" w:rsidRDefault="009E7185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Naprawa zgłoszonej awarii lub usterki (usunięcie wady) powinno nastąpić maksymalnie w ciągu 14 dni </w:t>
      </w:r>
      <w:r w:rsidR="00575B83" w:rsidRPr="00D43487">
        <w:rPr>
          <w:rFonts w:ascii="Calibri" w:hAnsi="Calibri" w:cs="Calibri"/>
          <w:sz w:val="20"/>
          <w:szCs w:val="20"/>
        </w:rPr>
        <w:t xml:space="preserve">roboczych </w:t>
      </w:r>
      <w:r w:rsidRPr="00D43487">
        <w:rPr>
          <w:rFonts w:ascii="Calibri" w:hAnsi="Calibri" w:cs="Calibri"/>
          <w:sz w:val="20"/>
          <w:szCs w:val="20"/>
        </w:rPr>
        <w:t>od dnia jej zgłoszenia</w:t>
      </w:r>
    </w:p>
    <w:p w14:paraId="799B55CC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konieczności transportu uszkodzonego sprzętu, transport na koszt własny zapewnia Wykonawca.</w:t>
      </w:r>
    </w:p>
    <w:p w14:paraId="57377376" w14:textId="6D8AC69B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Zgłoszenie awarii lub wady następuje telefonicznie/faxem na numer telefonu/faxu ……….……………..</w:t>
      </w:r>
      <w:r w:rsidR="00CC5BDA" w:rsidRPr="00D43487">
        <w:rPr>
          <w:rFonts w:ascii="Calibri" w:hAnsi="Calibri" w:cs="Calibri"/>
          <w:sz w:val="20"/>
          <w:szCs w:val="20"/>
        </w:rPr>
        <w:t>, luba na adres e-mail: …………………….</w:t>
      </w:r>
    </w:p>
    <w:p w14:paraId="0555558E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 czasie obowiązywania udzielonej gwarancji lub rękojmi Wykonawca na własny koszt dojeżdża do </w:t>
      </w:r>
      <w:r w:rsidR="006905EB" w:rsidRPr="00D43487">
        <w:rPr>
          <w:rFonts w:ascii="Calibri" w:hAnsi="Calibri" w:cs="Calibri"/>
          <w:sz w:val="20"/>
          <w:szCs w:val="20"/>
        </w:rPr>
        <w:t xml:space="preserve">miejsca w którym znajduje się </w:t>
      </w:r>
      <w:r w:rsidRPr="00D43487">
        <w:rPr>
          <w:rFonts w:ascii="Calibri" w:hAnsi="Calibri" w:cs="Calibri"/>
          <w:sz w:val="20"/>
          <w:szCs w:val="20"/>
        </w:rPr>
        <w:t>uszkodzon</w:t>
      </w:r>
      <w:r w:rsidR="006905EB" w:rsidRPr="00D43487">
        <w:rPr>
          <w:rFonts w:ascii="Calibri" w:hAnsi="Calibri" w:cs="Calibri"/>
          <w:sz w:val="20"/>
          <w:szCs w:val="20"/>
        </w:rPr>
        <w:t>y</w:t>
      </w:r>
      <w:r w:rsidRPr="00D43487">
        <w:rPr>
          <w:rFonts w:ascii="Calibri" w:hAnsi="Calibri" w:cs="Calibri"/>
          <w:sz w:val="20"/>
          <w:szCs w:val="20"/>
        </w:rPr>
        <w:t xml:space="preserve"> sprzęt.</w:t>
      </w:r>
    </w:p>
    <w:p w14:paraId="35BFDA57" w14:textId="2F20AF72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1C280676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i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468CA1F3" w14:textId="77777777" w:rsidR="00800DA0" w:rsidRPr="00D43487" w:rsidRDefault="00800DA0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iCs/>
          <w:sz w:val="20"/>
          <w:szCs w:val="20"/>
        </w:rPr>
        <w:t>Wykonawca na zlecenie Zamawiającego zapewni</w:t>
      </w:r>
      <w:r w:rsidRPr="00D43487">
        <w:rPr>
          <w:rFonts w:ascii="Calibri" w:hAnsi="Calibri" w:cs="Calibri"/>
          <w:bCs/>
          <w:sz w:val="20"/>
          <w:szCs w:val="20"/>
        </w:rPr>
        <w:t xml:space="preserve"> odpłatny serwis pogwarancyjny przez okres 3 lat po ustaniu gwarancji.</w:t>
      </w:r>
    </w:p>
    <w:p w14:paraId="1C2DD340" w14:textId="3C733A28" w:rsidR="009E7185" w:rsidRPr="00D43487" w:rsidRDefault="009E7185" w:rsidP="006B37CA">
      <w:pPr>
        <w:numPr>
          <w:ilvl w:val="0"/>
          <w:numId w:val="6"/>
        </w:numPr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</w:rPr>
        <w:t>W przypadku</w:t>
      </w:r>
      <w:r w:rsidR="00575B83" w:rsidRPr="00D43487">
        <w:rPr>
          <w:rFonts w:ascii="Calibri" w:hAnsi="Calibri" w:cs="Calibri"/>
          <w:bCs/>
          <w:sz w:val="20"/>
          <w:szCs w:val="20"/>
        </w:rPr>
        <w:t>,</w:t>
      </w:r>
      <w:r w:rsidRPr="00D43487">
        <w:rPr>
          <w:rFonts w:ascii="Calibri" w:hAnsi="Calibri" w:cs="Calibri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  <w:r w:rsidR="00683F89" w:rsidRPr="00D43487">
        <w:rPr>
          <w:rFonts w:ascii="Calibri" w:hAnsi="Calibri" w:cs="Calibri"/>
          <w:bCs/>
          <w:sz w:val="20"/>
          <w:szCs w:val="20"/>
        </w:rPr>
        <w:t>.</w:t>
      </w:r>
    </w:p>
    <w:p w14:paraId="250E0E46" w14:textId="77777777" w:rsidR="003F72B3" w:rsidRPr="00D43487" w:rsidRDefault="003F72B3" w:rsidP="008E32BA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C3BC0BC" w14:textId="77777777" w:rsidR="00182851" w:rsidRDefault="00182851" w:rsidP="00502A2D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38BFFA54" w14:textId="725D9C22" w:rsidR="00502A2D" w:rsidRPr="00D43487" w:rsidRDefault="00502A2D" w:rsidP="00502A2D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253096" w:rsidRPr="00D43487">
        <w:rPr>
          <w:rFonts w:ascii="Calibri" w:hAnsi="Calibri" w:cs="Calibri"/>
          <w:b/>
          <w:bCs/>
          <w:sz w:val="20"/>
          <w:szCs w:val="20"/>
        </w:rPr>
        <w:t>5</w:t>
      </w:r>
    </w:p>
    <w:p w14:paraId="53CF4241" w14:textId="77777777" w:rsidR="00800DA0" w:rsidRPr="00D43487" w:rsidRDefault="00800DA0" w:rsidP="006B37CA">
      <w:pPr>
        <w:keepLines/>
        <w:numPr>
          <w:ilvl w:val="0"/>
          <w:numId w:val="9"/>
        </w:numPr>
        <w:tabs>
          <w:tab w:val="clear" w:pos="252"/>
          <w:tab w:val="num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W przypadku niewykonania lub nienależytego wykonania umowy przez Wykonawcę Zamawiający może naliczyć karę umowną w następujących przypadkach i wysokościach:</w:t>
      </w:r>
    </w:p>
    <w:p w14:paraId="512DA17C" w14:textId="2D73F2F1" w:rsidR="00800DA0" w:rsidRPr="00D43487" w:rsidRDefault="00800DA0" w:rsidP="006B37CA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</w:t>
      </w:r>
      <w:r w:rsidR="00403149">
        <w:rPr>
          <w:rFonts w:ascii="Calibri" w:hAnsi="Calibri" w:cs="Calibri"/>
          <w:sz w:val="20"/>
          <w:szCs w:val="20"/>
        </w:rPr>
        <w:t>zwłokę</w:t>
      </w:r>
      <w:r w:rsidR="002325A3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 xml:space="preserve">w </w:t>
      </w:r>
      <w:r w:rsidR="003A23B8" w:rsidRPr="00D43487">
        <w:rPr>
          <w:rFonts w:ascii="Calibri" w:hAnsi="Calibri" w:cs="Calibri"/>
          <w:sz w:val="20"/>
          <w:szCs w:val="20"/>
        </w:rPr>
        <w:t>dostarczeniu</w:t>
      </w:r>
      <w:r w:rsidRPr="00D43487">
        <w:rPr>
          <w:rFonts w:ascii="Calibri" w:hAnsi="Calibri" w:cs="Calibri"/>
          <w:sz w:val="20"/>
          <w:szCs w:val="20"/>
        </w:rPr>
        <w:t xml:space="preserve"> przedmiotu umowy w wysokości 5 % ceny</w:t>
      </w:r>
      <w:r w:rsidR="00EC0102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>o której mowa w § 3 ust. 1 umowy za każdy dzień zwłoki,</w:t>
      </w:r>
    </w:p>
    <w:p w14:paraId="5E990523" w14:textId="22BD084A" w:rsidR="00800DA0" w:rsidRPr="00D43487" w:rsidRDefault="00800DA0" w:rsidP="006B37CA">
      <w:pPr>
        <w:keepLines/>
        <w:numPr>
          <w:ilvl w:val="1"/>
          <w:numId w:val="9"/>
        </w:numPr>
        <w:tabs>
          <w:tab w:val="clear" w:pos="972"/>
          <w:tab w:val="left" w:pos="709"/>
        </w:tabs>
        <w:autoSpaceDE w:val="0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</w:t>
      </w:r>
      <w:r w:rsidR="00403149">
        <w:rPr>
          <w:rFonts w:ascii="Calibri" w:hAnsi="Calibri" w:cs="Calibri"/>
          <w:sz w:val="20"/>
          <w:szCs w:val="20"/>
        </w:rPr>
        <w:t>zwłokę</w:t>
      </w:r>
      <w:r w:rsidR="002325A3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 xml:space="preserve">w usunięciu wad stwierdzonych przy odbiorze lub w okresie </w:t>
      </w:r>
      <w:r w:rsidR="0040139D" w:rsidRPr="00D43487">
        <w:rPr>
          <w:rFonts w:ascii="Calibri" w:hAnsi="Calibri" w:cs="Calibri"/>
          <w:sz w:val="20"/>
          <w:szCs w:val="20"/>
        </w:rPr>
        <w:t xml:space="preserve">rękojmi </w:t>
      </w:r>
      <w:r w:rsidR="0070395C" w:rsidRPr="00D43487">
        <w:rPr>
          <w:rFonts w:ascii="Calibri" w:hAnsi="Calibri" w:cs="Calibri"/>
          <w:sz w:val="20"/>
          <w:szCs w:val="20"/>
        </w:rPr>
        <w:t>lub</w:t>
      </w:r>
      <w:r w:rsidR="0040139D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>gwarancji w wysokości 1 % ceny o któr</w:t>
      </w:r>
      <w:r w:rsidR="007122B3" w:rsidRPr="00D43487">
        <w:rPr>
          <w:rFonts w:ascii="Calibri" w:hAnsi="Calibri" w:cs="Calibri"/>
          <w:sz w:val="20"/>
          <w:szCs w:val="20"/>
        </w:rPr>
        <w:t xml:space="preserve">ej </w:t>
      </w:r>
      <w:r w:rsidRPr="00D43487">
        <w:rPr>
          <w:rFonts w:ascii="Calibri" w:hAnsi="Calibri" w:cs="Calibri"/>
          <w:sz w:val="20"/>
          <w:szCs w:val="20"/>
        </w:rPr>
        <w:t>mowa w § 3 ust. 1</w:t>
      </w:r>
      <w:r w:rsidR="00EC0102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 xml:space="preserve">umowy za każdy dzień zwłoki licząc od dnia wyznaczonego na usunięcie wad. </w:t>
      </w:r>
    </w:p>
    <w:p w14:paraId="102DB56A" w14:textId="77777777" w:rsidR="00C72E5F" w:rsidRDefault="00800DA0" w:rsidP="00C72E5F">
      <w:pPr>
        <w:keepLines/>
        <w:numPr>
          <w:ilvl w:val="1"/>
          <w:numId w:val="9"/>
        </w:numPr>
        <w:tabs>
          <w:tab w:val="clear" w:pos="972"/>
          <w:tab w:val="left" w:pos="360"/>
          <w:tab w:val="left" w:pos="709"/>
        </w:tabs>
        <w:autoSpaceDE w:val="0"/>
        <w:ind w:left="709" w:hanging="283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za odstąpienie od umowy przez Zamawiającego z przyczyn leżących po stronie Wykonawcy w wysokości </w:t>
      </w:r>
      <w:r w:rsidR="00FD1B9B" w:rsidRPr="00D43487">
        <w:rPr>
          <w:rFonts w:ascii="Calibri" w:hAnsi="Calibri" w:cs="Calibri"/>
          <w:sz w:val="20"/>
          <w:szCs w:val="20"/>
        </w:rPr>
        <w:t>2</w:t>
      </w:r>
      <w:r w:rsidRPr="00D43487">
        <w:rPr>
          <w:rFonts w:ascii="Calibri" w:hAnsi="Calibri" w:cs="Calibri"/>
          <w:sz w:val="20"/>
          <w:szCs w:val="20"/>
        </w:rPr>
        <w:t>0 % ceny</w:t>
      </w:r>
      <w:r w:rsidR="00EC0102" w:rsidRPr="00D43487">
        <w:rPr>
          <w:rFonts w:ascii="Calibri" w:hAnsi="Calibri" w:cs="Calibri"/>
          <w:sz w:val="20"/>
          <w:szCs w:val="20"/>
        </w:rPr>
        <w:t xml:space="preserve"> o któr</w:t>
      </w:r>
      <w:r w:rsidR="007122B3" w:rsidRPr="00D43487">
        <w:rPr>
          <w:rFonts w:ascii="Calibri" w:hAnsi="Calibri" w:cs="Calibri"/>
          <w:sz w:val="20"/>
          <w:szCs w:val="20"/>
        </w:rPr>
        <w:t>ej</w:t>
      </w:r>
      <w:r w:rsidR="00EC0102" w:rsidRPr="00D43487">
        <w:rPr>
          <w:rFonts w:ascii="Calibri" w:hAnsi="Calibri" w:cs="Calibri"/>
          <w:sz w:val="20"/>
          <w:szCs w:val="20"/>
        </w:rPr>
        <w:t xml:space="preserve"> mowa w § 3 ust. 1</w:t>
      </w:r>
      <w:r w:rsidR="00E31B6A" w:rsidRPr="00D43487">
        <w:rPr>
          <w:rFonts w:ascii="Calibri" w:hAnsi="Calibri" w:cs="Calibri"/>
          <w:sz w:val="20"/>
          <w:szCs w:val="20"/>
        </w:rPr>
        <w:t xml:space="preserve"> </w:t>
      </w:r>
    </w:p>
    <w:p w14:paraId="6D5A0D0D" w14:textId="77777777" w:rsidR="00EC5E42" w:rsidRPr="00D43487" w:rsidRDefault="00EC5E42" w:rsidP="008E32BA">
      <w:pPr>
        <w:keepLines/>
        <w:tabs>
          <w:tab w:val="left" w:pos="360"/>
          <w:tab w:val="left" w:pos="1134"/>
        </w:tabs>
        <w:autoSpaceDE w:val="0"/>
        <w:ind w:left="993"/>
        <w:jc w:val="both"/>
        <w:rPr>
          <w:rFonts w:ascii="Calibri" w:hAnsi="Calibri" w:cs="Calibri"/>
          <w:sz w:val="20"/>
          <w:szCs w:val="20"/>
        </w:rPr>
      </w:pPr>
    </w:p>
    <w:p w14:paraId="1A1ABE43" w14:textId="31A7FB3E" w:rsidR="00800DA0" w:rsidRPr="00D43487" w:rsidRDefault="00800DA0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7293AF2" w14:textId="1352F92B" w:rsidR="00354D51" w:rsidRPr="00D43487" w:rsidRDefault="00354D51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Naliczone kary umowne stają się wymagalne jeżeli Wykonawca w terminie 5 dni od daty otrzymania oświadczenia złożonego przez Zamawiającego o naliczeniu kar umownych nie dokonał ich zapłaty.</w:t>
      </w:r>
    </w:p>
    <w:p w14:paraId="7F2EB46A" w14:textId="30AA693A" w:rsidR="00126B75" w:rsidRPr="00D43487" w:rsidRDefault="00126B75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color w:val="000000"/>
          <w:sz w:val="20"/>
          <w:szCs w:val="20"/>
        </w:rPr>
        <w:t>Zamawiający jest uprawniony do potrącenia z faktury kar umownych.</w:t>
      </w:r>
    </w:p>
    <w:p w14:paraId="0AABBEF3" w14:textId="3D601761" w:rsidR="00CE735B" w:rsidRPr="00D43487" w:rsidRDefault="00CE735B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Maksymalny wymiar kar</w:t>
      </w:r>
      <w:r w:rsidR="00EF2BC1" w:rsidRPr="00D43487">
        <w:rPr>
          <w:rFonts w:ascii="Calibri" w:hAnsi="Calibri" w:cs="Calibri"/>
          <w:sz w:val="20"/>
          <w:szCs w:val="20"/>
        </w:rPr>
        <w:t>,</w:t>
      </w:r>
      <w:r w:rsidRPr="00D43487">
        <w:rPr>
          <w:rFonts w:ascii="Calibri" w:hAnsi="Calibri" w:cs="Calibri"/>
          <w:sz w:val="20"/>
          <w:szCs w:val="20"/>
        </w:rPr>
        <w:t xml:space="preserve"> o których mowa wyżej nie może przekroczyć 2</w:t>
      </w:r>
      <w:r w:rsidR="00067C03" w:rsidRPr="00D43487">
        <w:rPr>
          <w:rFonts w:ascii="Calibri" w:hAnsi="Calibri" w:cs="Calibri"/>
          <w:sz w:val="20"/>
          <w:szCs w:val="20"/>
        </w:rPr>
        <w:t>0</w:t>
      </w:r>
      <w:r w:rsidRPr="00D43487">
        <w:rPr>
          <w:rFonts w:ascii="Calibri" w:hAnsi="Calibri" w:cs="Calibri"/>
          <w:sz w:val="20"/>
          <w:szCs w:val="20"/>
        </w:rPr>
        <w:t>% kwoty łą</w:t>
      </w:r>
      <w:r w:rsidR="00CC5BDA" w:rsidRPr="00D43487">
        <w:rPr>
          <w:rFonts w:ascii="Calibri" w:hAnsi="Calibri" w:cs="Calibri"/>
          <w:sz w:val="20"/>
          <w:szCs w:val="20"/>
        </w:rPr>
        <w:t xml:space="preserve">cznego wynagrodzenia brutto określonego w </w:t>
      </w:r>
      <w:r w:rsidR="00B94846" w:rsidRPr="00D43487">
        <w:rPr>
          <w:rFonts w:ascii="Calibri" w:hAnsi="Calibri" w:cs="Calibri"/>
          <w:sz w:val="20"/>
          <w:szCs w:val="20"/>
        </w:rPr>
        <w:t>§ 3 ust. 1 umowy.</w:t>
      </w:r>
    </w:p>
    <w:p w14:paraId="7E0C02E6" w14:textId="03165446" w:rsidR="002B2D63" w:rsidRPr="00D43487" w:rsidRDefault="00800DA0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Zamawiający zastrzega sobie prawo dochodzenia odszkodowania uzupełniającego na zasadach ogólnych Kodeksu Cywilnego</w:t>
      </w:r>
      <w:r w:rsidR="004459EA" w:rsidRPr="00D43487">
        <w:rPr>
          <w:rFonts w:ascii="Calibri" w:hAnsi="Calibri" w:cs="Calibri"/>
          <w:sz w:val="20"/>
          <w:szCs w:val="20"/>
        </w:rPr>
        <w:t>,</w:t>
      </w:r>
      <w:r w:rsidRPr="00D43487">
        <w:rPr>
          <w:rFonts w:ascii="Calibri" w:hAnsi="Calibri" w:cs="Calibri"/>
          <w:sz w:val="20"/>
          <w:szCs w:val="20"/>
        </w:rPr>
        <w:t xml:space="preserve"> jeżeli wartość powstałej szkody przekroczy wysokość kary umownej.</w:t>
      </w:r>
    </w:p>
    <w:p w14:paraId="600AFE55" w14:textId="2E3104F9" w:rsidR="003A23B8" w:rsidRPr="00D43487" w:rsidRDefault="003A23B8" w:rsidP="006B37CA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Kary umowne podlegają sumowaniu, o ile istnieją ku temu podstawy. </w:t>
      </w:r>
    </w:p>
    <w:p w14:paraId="7CFB35B1" w14:textId="77777777" w:rsidR="006B37CA" w:rsidRPr="00D43487" w:rsidRDefault="006B37CA" w:rsidP="008E32BA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2BDAE03B" w14:textId="04A7F419" w:rsidR="00800DA0" w:rsidRPr="00D43487" w:rsidRDefault="00800DA0" w:rsidP="008E32B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C42CED" w:rsidRPr="00D43487">
        <w:rPr>
          <w:rFonts w:ascii="Calibri" w:hAnsi="Calibri" w:cs="Calibri"/>
          <w:b/>
          <w:bCs/>
          <w:sz w:val="20"/>
          <w:szCs w:val="20"/>
        </w:rPr>
        <w:t>6</w:t>
      </w:r>
    </w:p>
    <w:p w14:paraId="05CFD5C5" w14:textId="77777777" w:rsidR="00BF7F75" w:rsidRDefault="00800DA0" w:rsidP="006F057D">
      <w:pPr>
        <w:pStyle w:val="Akapitzlist"/>
        <w:keepLines/>
        <w:numPr>
          <w:ilvl w:val="0"/>
          <w:numId w:val="36"/>
        </w:numPr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</w:rPr>
        <w:t>Zamawiającemu przysługuje prawo odstąpienia od umowy w razie zaistnienia istotnej zmiany okoliczności powodującej, że wykonanie umowy nie leży w interesie publicznym, czego nie można było przewidzieć w chwili zawarcia umowy (zgodnie z art.</w:t>
      </w:r>
      <w:r w:rsidR="003A23B8" w:rsidRPr="00BF7F75">
        <w:rPr>
          <w:rFonts w:ascii="Calibri" w:hAnsi="Calibri" w:cs="Calibri"/>
          <w:sz w:val="20"/>
          <w:szCs w:val="20"/>
        </w:rPr>
        <w:t xml:space="preserve"> 456</w:t>
      </w:r>
      <w:r w:rsidR="006F057D" w:rsidRPr="00BF7F75">
        <w:rPr>
          <w:rFonts w:ascii="Calibri" w:hAnsi="Calibri" w:cs="Calibri"/>
          <w:sz w:val="20"/>
          <w:szCs w:val="20"/>
        </w:rPr>
        <w:t xml:space="preserve"> ust. 1 pkt. 1 </w:t>
      </w:r>
      <w:r w:rsidRPr="00BF7F75">
        <w:rPr>
          <w:rFonts w:ascii="Calibri" w:hAnsi="Calibri" w:cs="Calibri"/>
          <w:sz w:val="20"/>
          <w:szCs w:val="20"/>
        </w:rPr>
        <w:t>Ustawy Prawo Zamówień Publicznych).</w:t>
      </w:r>
      <w:r w:rsidR="006F057D" w:rsidRPr="00BF7F75">
        <w:rPr>
          <w:rFonts w:ascii="Calibri" w:hAnsi="Calibri" w:cs="Calibri"/>
          <w:sz w:val="20"/>
          <w:szCs w:val="20"/>
        </w:rPr>
        <w:t xml:space="preserve"> </w:t>
      </w:r>
    </w:p>
    <w:p w14:paraId="2151CB4A" w14:textId="77777777" w:rsidR="00BF7F75" w:rsidRDefault="006F057D" w:rsidP="006F057D">
      <w:pPr>
        <w:pStyle w:val="Akapitzlist"/>
        <w:keepLines/>
        <w:numPr>
          <w:ilvl w:val="0"/>
          <w:numId w:val="36"/>
        </w:numPr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18E5C259" w14:textId="06A92089" w:rsidR="003B3550" w:rsidRPr="00BF7F75" w:rsidRDefault="006F057D" w:rsidP="006F057D">
      <w:pPr>
        <w:pStyle w:val="Akapitzlist"/>
        <w:keepLines/>
        <w:numPr>
          <w:ilvl w:val="0"/>
          <w:numId w:val="36"/>
        </w:numPr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BF7F75">
        <w:rPr>
          <w:rFonts w:ascii="Calibri" w:hAnsi="Calibri" w:cs="Calibri"/>
          <w:sz w:val="20"/>
          <w:szCs w:val="20"/>
          <w:lang w:eastAsia="pl-PL"/>
        </w:rPr>
        <w:t xml:space="preserve">Zamawiający jest uprawniony do odstąpienia od umowy w terminie 14 dni od dnia stwierdzenia podstaw do odstąpienia od umowy. Podstawą do odstąpienia od umowy </w:t>
      </w:r>
      <w:r w:rsidR="003B3550" w:rsidRPr="00BF7F75">
        <w:rPr>
          <w:rFonts w:ascii="Calibri" w:hAnsi="Calibri" w:cs="Calibri"/>
          <w:sz w:val="20"/>
          <w:szCs w:val="20"/>
          <w:lang w:eastAsia="pl-PL"/>
        </w:rPr>
        <w:t xml:space="preserve">przez Zamawiającego jest stwierdzenie wykonywania jej przez Wykonawcę w sposób naruszający istotne postanowienia umowy w szczególności: </w:t>
      </w:r>
    </w:p>
    <w:p w14:paraId="356AEAD7" w14:textId="5628F343" w:rsidR="003B3550" w:rsidRPr="00D43487" w:rsidRDefault="003B3550" w:rsidP="00BF7F75">
      <w:pPr>
        <w:ind w:left="426"/>
        <w:jc w:val="both"/>
        <w:rPr>
          <w:rFonts w:ascii="Calibri" w:hAnsi="Calibri" w:cs="Calibri"/>
          <w:sz w:val="20"/>
          <w:szCs w:val="20"/>
          <w:lang w:eastAsia="pl-PL"/>
        </w:rPr>
      </w:pPr>
      <w:r w:rsidRPr="00D43487">
        <w:rPr>
          <w:rFonts w:ascii="Calibri" w:hAnsi="Calibri" w:cs="Calibri"/>
          <w:sz w:val="20"/>
          <w:szCs w:val="20"/>
          <w:lang w:eastAsia="pl-PL"/>
        </w:rPr>
        <w:t xml:space="preserve">- </w:t>
      </w:r>
      <w:r w:rsidR="00325D94">
        <w:rPr>
          <w:rFonts w:ascii="Calibri" w:hAnsi="Calibri" w:cs="Calibri"/>
          <w:sz w:val="20"/>
          <w:szCs w:val="20"/>
          <w:lang w:eastAsia="pl-PL"/>
        </w:rPr>
        <w:t>zwłokę</w:t>
      </w:r>
      <w:r w:rsidRPr="00D43487">
        <w:rPr>
          <w:rFonts w:ascii="Calibri" w:hAnsi="Calibri" w:cs="Calibri"/>
          <w:sz w:val="20"/>
          <w:szCs w:val="20"/>
          <w:lang w:eastAsia="pl-PL"/>
        </w:rPr>
        <w:t>, co do termin</w:t>
      </w:r>
      <w:r w:rsidR="002B0A8E" w:rsidRPr="00D43487">
        <w:rPr>
          <w:rFonts w:ascii="Calibri" w:hAnsi="Calibri" w:cs="Calibri"/>
          <w:sz w:val="20"/>
          <w:szCs w:val="20"/>
          <w:lang w:eastAsia="pl-PL"/>
        </w:rPr>
        <w:t>u</w:t>
      </w:r>
      <w:r w:rsidRPr="00D43487">
        <w:rPr>
          <w:rFonts w:ascii="Calibri" w:hAnsi="Calibri" w:cs="Calibri"/>
          <w:sz w:val="20"/>
          <w:szCs w:val="20"/>
          <w:lang w:eastAsia="pl-PL"/>
        </w:rPr>
        <w:t xml:space="preserve"> wykonania umowy,</w:t>
      </w:r>
    </w:p>
    <w:p w14:paraId="02EA070A" w14:textId="22632E5E" w:rsidR="006F057D" w:rsidRPr="00D43487" w:rsidRDefault="003B3550" w:rsidP="00BF7F75">
      <w:pPr>
        <w:ind w:left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  <w:lang w:eastAsia="pl-PL"/>
        </w:rPr>
        <w:t xml:space="preserve">- nieterminowe dostarczenie </w:t>
      </w:r>
      <w:r w:rsidR="002325A3">
        <w:rPr>
          <w:rFonts w:ascii="Calibri" w:hAnsi="Calibri" w:cs="Calibri"/>
          <w:sz w:val="20"/>
          <w:szCs w:val="20"/>
          <w:lang w:eastAsia="pl-PL"/>
        </w:rPr>
        <w:t xml:space="preserve">sprzętu, </w:t>
      </w:r>
      <w:r w:rsidRPr="00D43487">
        <w:rPr>
          <w:rFonts w:ascii="Calibri" w:hAnsi="Calibri" w:cs="Calibri"/>
          <w:sz w:val="20"/>
          <w:szCs w:val="20"/>
          <w:lang w:eastAsia="pl-PL"/>
        </w:rPr>
        <w:t xml:space="preserve">w miejsce wadliwie dostarczonego </w:t>
      </w:r>
      <w:r w:rsidR="002325A3">
        <w:rPr>
          <w:rFonts w:ascii="Calibri" w:hAnsi="Calibri" w:cs="Calibri"/>
          <w:sz w:val="20"/>
          <w:szCs w:val="20"/>
          <w:lang w:eastAsia="pl-PL"/>
        </w:rPr>
        <w:t xml:space="preserve">sprzętu. </w:t>
      </w:r>
      <w:r w:rsidRPr="00D43487">
        <w:rPr>
          <w:rFonts w:ascii="Calibri" w:hAnsi="Calibri" w:cs="Calibri"/>
          <w:sz w:val="20"/>
          <w:szCs w:val="20"/>
          <w:lang w:eastAsia="pl-PL"/>
        </w:rPr>
        <w:t xml:space="preserve">       </w:t>
      </w:r>
      <w:r w:rsidR="006F057D" w:rsidRPr="00D43487">
        <w:rPr>
          <w:rFonts w:ascii="Calibri" w:hAnsi="Calibri" w:cs="Calibri"/>
          <w:sz w:val="20"/>
          <w:szCs w:val="20"/>
          <w:lang w:eastAsia="pl-PL"/>
        </w:rPr>
        <w:t xml:space="preserve">  </w:t>
      </w:r>
    </w:p>
    <w:p w14:paraId="5E976818" w14:textId="77777777" w:rsidR="006F057D" w:rsidRPr="00D43487" w:rsidRDefault="006F057D" w:rsidP="006F057D">
      <w:pPr>
        <w:keepLines/>
        <w:autoSpaceDE w:val="0"/>
        <w:jc w:val="both"/>
        <w:rPr>
          <w:rFonts w:ascii="Calibri" w:hAnsi="Calibri" w:cs="Calibri"/>
          <w:b/>
          <w:bCs/>
          <w:sz w:val="20"/>
          <w:szCs w:val="20"/>
        </w:rPr>
      </w:pPr>
    </w:p>
    <w:p w14:paraId="4DACBC4E" w14:textId="11BA1844" w:rsidR="00800DA0" w:rsidRPr="00D43487" w:rsidRDefault="00800DA0" w:rsidP="008E32B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C42CED" w:rsidRPr="00D43487">
        <w:rPr>
          <w:rFonts w:ascii="Calibri" w:hAnsi="Calibri" w:cs="Calibri"/>
          <w:b/>
          <w:bCs/>
          <w:sz w:val="20"/>
          <w:szCs w:val="20"/>
        </w:rPr>
        <w:t>7</w:t>
      </w:r>
    </w:p>
    <w:p w14:paraId="76C0CC0E" w14:textId="2A0AC1A7" w:rsidR="00800DA0" w:rsidRPr="00D43487" w:rsidRDefault="00800DA0" w:rsidP="006B37CA">
      <w:pPr>
        <w:keepLines/>
        <w:autoSpaceDE w:val="0"/>
        <w:jc w:val="both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Zmiana postanowień niniejszej umowy może nastąpić za zgodą obu stron z poszanowaniem zapisów art. </w:t>
      </w:r>
      <w:r w:rsidR="00CE735B" w:rsidRPr="00D43487">
        <w:rPr>
          <w:rFonts w:ascii="Calibri" w:hAnsi="Calibri" w:cs="Calibri"/>
          <w:sz w:val="20"/>
          <w:szCs w:val="20"/>
        </w:rPr>
        <w:t>455</w:t>
      </w:r>
      <w:r w:rsidRPr="00D43487">
        <w:rPr>
          <w:rFonts w:ascii="Calibri" w:hAnsi="Calibri" w:cs="Calibri"/>
          <w:sz w:val="20"/>
          <w:szCs w:val="20"/>
        </w:rPr>
        <w:t xml:space="preserve"> ust. 1 Ustawy Prawo Zamówień Publicznych wyrażoną na piśmie pod rygorem nieważności takiej zmiany</w:t>
      </w:r>
      <w:r w:rsidR="00373932" w:rsidRPr="00D43487">
        <w:rPr>
          <w:rFonts w:ascii="Calibri" w:hAnsi="Calibri" w:cs="Calibri"/>
          <w:sz w:val="20"/>
          <w:szCs w:val="20"/>
        </w:rPr>
        <w:t xml:space="preserve"> oraz w przypadkach przewidzianych w SWZ</w:t>
      </w:r>
      <w:r w:rsidRPr="00D43487">
        <w:rPr>
          <w:rFonts w:ascii="Calibri" w:hAnsi="Calibri" w:cs="Calibri"/>
          <w:sz w:val="20"/>
          <w:szCs w:val="20"/>
        </w:rPr>
        <w:t>.</w:t>
      </w:r>
    </w:p>
    <w:p w14:paraId="7E04E3E8" w14:textId="77777777" w:rsidR="006E2378" w:rsidRDefault="006E2378" w:rsidP="006E2378">
      <w:pPr>
        <w:keepLines/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5D613F7A" w14:textId="1CA89D74" w:rsidR="00800DA0" w:rsidRPr="00D43487" w:rsidRDefault="00800DA0" w:rsidP="008E32B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E19FC">
        <w:rPr>
          <w:rFonts w:ascii="Calibri" w:hAnsi="Calibri" w:cs="Calibri"/>
          <w:b/>
          <w:bCs/>
          <w:sz w:val="20"/>
          <w:szCs w:val="20"/>
        </w:rPr>
        <w:t>8</w:t>
      </w:r>
    </w:p>
    <w:p w14:paraId="76CD180A" w14:textId="0AA123A5" w:rsidR="00800DA0" w:rsidRPr="00D43487" w:rsidRDefault="00B6651B" w:rsidP="006B37CA">
      <w:pPr>
        <w:pStyle w:val="Tekstpodstawowy21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eastAsia="Times New Roman" w:hAnsi="Calibri" w:cs="Calibri"/>
          <w:sz w:val="20"/>
          <w:szCs w:val="20"/>
        </w:rPr>
        <w:t>Strony postanawiają, iż w razie ewentualnych sporów w relacji Zamawiający/Wykonawca o roszczenia cywilnoprawne w sprawach, w których zawarcie ugody jest dopuszczalne, poddadzą się mediacjom lub innemu polubownemu rozwiązaniu sporu przed Sądem Polubownym przy Prokuratorii Generalnej Rzeczypospolitej Polskiej, wybranym mediatorem albo osobą prowadzącą inne polubowne spory</w:t>
      </w:r>
      <w:r w:rsidR="00800DA0" w:rsidRPr="00D43487">
        <w:rPr>
          <w:rFonts w:ascii="Calibri" w:hAnsi="Calibri" w:cs="Calibri"/>
          <w:sz w:val="20"/>
          <w:szCs w:val="20"/>
        </w:rPr>
        <w:t>.</w:t>
      </w:r>
    </w:p>
    <w:p w14:paraId="352026FA" w14:textId="77777777" w:rsidR="00800DA0" w:rsidRPr="00D43487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</w:p>
    <w:p w14:paraId="2D841BAA" w14:textId="4BCCB397" w:rsidR="00800DA0" w:rsidRPr="00D43487" w:rsidRDefault="00800DA0" w:rsidP="008E32BA">
      <w:pPr>
        <w:keepNext/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 xml:space="preserve">§ </w:t>
      </w:r>
      <w:r w:rsidR="003E19FC">
        <w:rPr>
          <w:rFonts w:ascii="Calibri" w:hAnsi="Calibri" w:cs="Calibri"/>
          <w:b/>
          <w:bCs/>
          <w:sz w:val="20"/>
          <w:szCs w:val="20"/>
        </w:rPr>
        <w:t>9</w:t>
      </w:r>
    </w:p>
    <w:p w14:paraId="13AF95CC" w14:textId="77777777" w:rsidR="006B37CA" w:rsidRPr="00D43487" w:rsidRDefault="00800DA0" w:rsidP="006B37C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W sprawach nieuregulowanych niniejszą umową obowiązu</w:t>
      </w:r>
      <w:r w:rsidR="00AD16C0" w:rsidRPr="00D43487">
        <w:rPr>
          <w:rFonts w:ascii="Calibri" w:hAnsi="Calibri" w:cs="Calibri"/>
          <w:sz w:val="20"/>
          <w:szCs w:val="20"/>
        </w:rPr>
        <w:t>ją przepisy Kodeksu Cywilnego i </w:t>
      </w:r>
      <w:r w:rsidRPr="00D43487">
        <w:rPr>
          <w:rFonts w:ascii="Calibri" w:hAnsi="Calibri" w:cs="Calibri"/>
          <w:sz w:val="20"/>
          <w:szCs w:val="20"/>
        </w:rPr>
        <w:t xml:space="preserve">Ustawy z dnia </w:t>
      </w:r>
      <w:r w:rsidR="00CE735B" w:rsidRPr="00D43487">
        <w:rPr>
          <w:rFonts w:ascii="Calibri" w:hAnsi="Calibri" w:cs="Calibri"/>
          <w:sz w:val="20"/>
          <w:szCs w:val="20"/>
        </w:rPr>
        <w:t>11</w:t>
      </w:r>
      <w:r w:rsidRPr="00D43487">
        <w:rPr>
          <w:rFonts w:ascii="Calibri" w:hAnsi="Calibri" w:cs="Calibri"/>
          <w:sz w:val="20"/>
          <w:szCs w:val="20"/>
        </w:rPr>
        <w:t xml:space="preserve"> </w:t>
      </w:r>
      <w:r w:rsidR="00CE735B" w:rsidRPr="00D43487">
        <w:rPr>
          <w:rFonts w:ascii="Calibri" w:hAnsi="Calibri" w:cs="Calibri"/>
          <w:sz w:val="20"/>
          <w:szCs w:val="20"/>
        </w:rPr>
        <w:t>września 2019</w:t>
      </w:r>
      <w:r w:rsidRPr="00D43487">
        <w:rPr>
          <w:rFonts w:ascii="Calibri" w:hAnsi="Calibri" w:cs="Calibri"/>
          <w:sz w:val="20"/>
          <w:szCs w:val="20"/>
        </w:rPr>
        <w:t xml:space="preserve"> r. Prawo Zamówień Publicznych.</w:t>
      </w:r>
    </w:p>
    <w:p w14:paraId="0F49D8F1" w14:textId="6A1A72B6" w:rsidR="00800DA0" w:rsidRPr="00D43487" w:rsidRDefault="00800DA0" w:rsidP="006B37CA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Integralne części niniejszej umowy stanowią:</w:t>
      </w:r>
    </w:p>
    <w:p w14:paraId="4E024A8B" w14:textId="515C9931" w:rsidR="001F0A39" w:rsidRPr="00D43487" w:rsidRDefault="001F0A39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Specyfikacja warunków zamówienia</w:t>
      </w:r>
      <w:r w:rsidR="002F0F92" w:rsidRPr="00D43487">
        <w:rPr>
          <w:rFonts w:ascii="Calibri" w:hAnsi="Calibri" w:cs="Calibri"/>
          <w:sz w:val="20"/>
          <w:szCs w:val="20"/>
        </w:rPr>
        <w:t>,</w:t>
      </w:r>
    </w:p>
    <w:p w14:paraId="2888B2B4" w14:textId="686DD2ED" w:rsidR="002F0F92" w:rsidRPr="00D43487" w:rsidRDefault="002F0F92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Oferta wykonawcy,</w:t>
      </w:r>
    </w:p>
    <w:p w14:paraId="1EA690CE" w14:textId="5841BE0A" w:rsidR="002F0F92" w:rsidRPr="00D43487" w:rsidRDefault="002F0F92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Szczegółowa kalkulacja ceny,</w:t>
      </w:r>
    </w:p>
    <w:p w14:paraId="7713FF33" w14:textId="6A11F574" w:rsidR="00800DA0" w:rsidRPr="00D43487" w:rsidRDefault="00800DA0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Protokół odbioru – wzór,</w:t>
      </w:r>
    </w:p>
    <w:p w14:paraId="496D77F8" w14:textId="5C2A24BC" w:rsidR="00A9678C" w:rsidRPr="00D43487" w:rsidRDefault="00800DA0" w:rsidP="006B37CA">
      <w:pPr>
        <w:keepLines/>
        <w:numPr>
          <w:ilvl w:val="0"/>
          <w:numId w:val="8"/>
        </w:numPr>
        <w:tabs>
          <w:tab w:val="clear" w:pos="1571"/>
          <w:tab w:val="num" w:pos="709"/>
        </w:tabs>
        <w:autoSpaceDE w:val="0"/>
        <w:ind w:left="709" w:hanging="283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Karta gwarancyjna – wzór</w:t>
      </w:r>
      <w:r w:rsidR="00A9678C" w:rsidRPr="00D43487">
        <w:rPr>
          <w:rFonts w:ascii="Calibri" w:hAnsi="Calibri" w:cs="Calibri"/>
          <w:sz w:val="20"/>
          <w:szCs w:val="20"/>
        </w:rPr>
        <w:t>,</w:t>
      </w:r>
    </w:p>
    <w:p w14:paraId="0649D36C" w14:textId="77777777" w:rsidR="00800DA0" w:rsidRPr="00D43487" w:rsidRDefault="00800DA0" w:rsidP="008E32BA">
      <w:pPr>
        <w:keepLines/>
        <w:autoSpaceDE w:val="0"/>
        <w:ind w:left="709"/>
        <w:rPr>
          <w:rFonts w:ascii="Calibri" w:hAnsi="Calibri" w:cs="Calibri"/>
          <w:sz w:val="20"/>
          <w:szCs w:val="20"/>
        </w:rPr>
      </w:pPr>
    </w:p>
    <w:p w14:paraId="6DDF71A3" w14:textId="6B6282B5" w:rsidR="006B37CA" w:rsidRPr="00D43487" w:rsidRDefault="00800DA0" w:rsidP="006B37CA">
      <w:pPr>
        <w:keepLines/>
        <w:autoSpaceDE w:val="0"/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§ 1</w:t>
      </w:r>
      <w:r w:rsidR="003E19FC">
        <w:rPr>
          <w:rFonts w:ascii="Calibri" w:hAnsi="Calibri" w:cs="Calibri"/>
          <w:b/>
          <w:bCs/>
          <w:sz w:val="20"/>
          <w:szCs w:val="20"/>
        </w:rPr>
        <w:t>0</w:t>
      </w:r>
    </w:p>
    <w:p w14:paraId="1EC71C12" w14:textId="3AA40EAC" w:rsidR="00800DA0" w:rsidRPr="00D43487" w:rsidRDefault="00224966" w:rsidP="00224966">
      <w:pPr>
        <w:keepLines/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Umowa została sporządzona w trzech jednobrzmiących egzemplarzach, z czego 2 egzemplarze dla </w:t>
      </w:r>
      <w:r w:rsidRPr="00D43487">
        <w:rPr>
          <w:rFonts w:ascii="Calibri" w:hAnsi="Calibri" w:cs="Calibri"/>
          <w:b/>
          <w:sz w:val="20"/>
          <w:szCs w:val="20"/>
        </w:rPr>
        <w:t xml:space="preserve">Zamawiającego </w:t>
      </w:r>
      <w:r w:rsidRPr="00D43487">
        <w:rPr>
          <w:rFonts w:ascii="Calibri" w:hAnsi="Calibri" w:cs="Calibri"/>
          <w:sz w:val="20"/>
          <w:szCs w:val="20"/>
        </w:rPr>
        <w:t xml:space="preserve">i 1 dla </w:t>
      </w:r>
      <w:r w:rsidRPr="00D43487">
        <w:rPr>
          <w:rFonts w:ascii="Calibri" w:hAnsi="Calibri" w:cs="Calibri"/>
          <w:b/>
          <w:sz w:val="20"/>
          <w:szCs w:val="20"/>
        </w:rPr>
        <w:t>Wykonawcy.</w:t>
      </w:r>
    </w:p>
    <w:p w14:paraId="578CB11C" w14:textId="77777777" w:rsidR="00800DA0" w:rsidRPr="00D43487" w:rsidRDefault="00800DA0" w:rsidP="008E32BA">
      <w:pPr>
        <w:jc w:val="center"/>
        <w:rPr>
          <w:rFonts w:ascii="Calibri" w:hAnsi="Calibri" w:cs="Calibri"/>
          <w:b/>
          <w:bCs/>
          <w:smallCaps/>
          <w:sz w:val="20"/>
          <w:szCs w:val="20"/>
        </w:rPr>
      </w:pPr>
    </w:p>
    <w:p w14:paraId="4B735F74" w14:textId="60A43E92" w:rsidR="00800DA0" w:rsidRPr="00D43487" w:rsidRDefault="00800DA0" w:rsidP="008E32BA">
      <w:pPr>
        <w:jc w:val="center"/>
        <w:rPr>
          <w:rFonts w:ascii="Calibri" w:hAnsi="Calibri" w:cs="Calibri"/>
          <w:b/>
          <w:smallCaps/>
          <w:sz w:val="20"/>
          <w:szCs w:val="20"/>
        </w:rPr>
      </w:pPr>
      <w:r w:rsidRPr="00D43487">
        <w:rPr>
          <w:rFonts w:ascii="Calibri" w:hAnsi="Calibri" w:cs="Calibri"/>
          <w:b/>
          <w:bCs/>
          <w:smallCaps/>
          <w:sz w:val="20"/>
          <w:szCs w:val="20"/>
        </w:rPr>
        <w:t>Zamawiający</w:t>
      </w:r>
      <w:r w:rsidR="006735A7" w:rsidRPr="00D43487">
        <w:rPr>
          <w:rFonts w:ascii="Calibri" w:hAnsi="Calibri" w:cs="Calibri"/>
          <w:b/>
          <w:bCs/>
          <w:smallCaps/>
          <w:sz w:val="20"/>
          <w:szCs w:val="20"/>
        </w:rPr>
        <w:t>:</w:t>
      </w:r>
      <w:r w:rsidRPr="00D43487">
        <w:rPr>
          <w:rFonts w:ascii="Calibri" w:hAnsi="Calibri" w:cs="Calibri"/>
          <w:b/>
          <w:bCs/>
          <w:smallCaps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="004459EA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b/>
          <w:smallCaps/>
          <w:sz w:val="20"/>
          <w:szCs w:val="20"/>
        </w:rPr>
        <w:t>Wykonawca</w:t>
      </w:r>
      <w:r w:rsidR="006735A7" w:rsidRPr="00D43487">
        <w:rPr>
          <w:rFonts w:ascii="Calibri" w:hAnsi="Calibri" w:cs="Calibri"/>
          <w:b/>
          <w:smallCaps/>
          <w:sz w:val="20"/>
          <w:szCs w:val="20"/>
        </w:rPr>
        <w:t>:</w:t>
      </w:r>
    </w:p>
    <w:p w14:paraId="6D69405A" w14:textId="77777777" w:rsidR="00800DA0" w:rsidRPr="00D43487" w:rsidRDefault="008C2B71" w:rsidP="008E32BA">
      <w:pPr>
        <w:jc w:val="right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br w:type="column"/>
      </w:r>
      <w:r w:rsidR="00224966" w:rsidRPr="00D43487">
        <w:rPr>
          <w:rFonts w:ascii="Calibri" w:hAnsi="Calibri" w:cs="Calibri"/>
          <w:sz w:val="20"/>
          <w:szCs w:val="20"/>
        </w:rPr>
        <w:lastRenderedPageBreak/>
        <w:t>…………….</w:t>
      </w:r>
      <w:r w:rsidR="00800DA0" w:rsidRPr="00D43487">
        <w:rPr>
          <w:rFonts w:ascii="Calibri" w:hAnsi="Calibri" w:cs="Calibri"/>
          <w:sz w:val="20"/>
          <w:szCs w:val="20"/>
        </w:rPr>
        <w:t>, dnia ………………………</w:t>
      </w:r>
    </w:p>
    <w:p w14:paraId="674B2256" w14:textId="77777777" w:rsidR="00800DA0" w:rsidRPr="00D43487" w:rsidRDefault="00800DA0" w:rsidP="008E32BA">
      <w:pPr>
        <w:jc w:val="right"/>
        <w:rPr>
          <w:rFonts w:ascii="Calibri" w:hAnsi="Calibri" w:cs="Calibri"/>
          <w:sz w:val="20"/>
          <w:szCs w:val="20"/>
        </w:rPr>
      </w:pPr>
    </w:p>
    <w:p w14:paraId="48713354" w14:textId="77777777" w:rsidR="00800DA0" w:rsidRPr="00D43487" w:rsidRDefault="00800DA0" w:rsidP="008E32BA">
      <w:pPr>
        <w:jc w:val="center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WZÓR</w:t>
      </w:r>
    </w:p>
    <w:p w14:paraId="39CB018C" w14:textId="77777777" w:rsidR="004827F5" w:rsidRPr="00D43487" w:rsidRDefault="004827F5" w:rsidP="008E32BA">
      <w:pPr>
        <w:jc w:val="center"/>
        <w:rPr>
          <w:rFonts w:ascii="Calibri" w:hAnsi="Calibri" w:cs="Calibri"/>
          <w:b/>
          <w:sz w:val="20"/>
          <w:szCs w:val="20"/>
        </w:rPr>
      </w:pPr>
    </w:p>
    <w:p w14:paraId="3C071E25" w14:textId="77777777" w:rsidR="00800DA0" w:rsidRPr="00D43487" w:rsidRDefault="00800DA0" w:rsidP="008E32BA">
      <w:pPr>
        <w:jc w:val="center"/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>PROTOKÓŁ ODBIORU z dnia …………………………………………</w:t>
      </w:r>
    </w:p>
    <w:p w14:paraId="781C3373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Dostawca: ……………………………………………….</w:t>
      </w:r>
    </w:p>
    <w:p w14:paraId="6CEEC3F4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                 ……………………………………………….</w:t>
      </w:r>
    </w:p>
    <w:p w14:paraId="1EE0472D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                  ……………………………………………….   </w:t>
      </w:r>
    </w:p>
    <w:p w14:paraId="1D17539B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Odbiorca: ………………………………………..</w:t>
      </w:r>
    </w:p>
    <w:p w14:paraId="22EF1503" w14:textId="3272AD1B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Miejsce odbioru: </w:t>
      </w:r>
      <w:r w:rsidR="00946BBB" w:rsidRPr="00D43487">
        <w:rPr>
          <w:rFonts w:ascii="Calibri" w:hAnsi="Calibri" w:cs="Calibri"/>
          <w:b/>
          <w:bCs/>
          <w:sz w:val="20"/>
          <w:szCs w:val="20"/>
        </w:rPr>
        <w:t>……………………………</w:t>
      </w:r>
    </w:p>
    <w:p w14:paraId="4905D44E" w14:textId="77777777" w:rsidR="00800DA0" w:rsidRPr="00D43487" w:rsidRDefault="00800DA0" w:rsidP="008E32BA">
      <w:pPr>
        <w:pStyle w:val="Bezodstpw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Data odbioru: ………………………………….</w:t>
      </w:r>
    </w:p>
    <w:p w14:paraId="7FAE815C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Dostarczono: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135"/>
        <w:gridCol w:w="2274"/>
        <w:gridCol w:w="1431"/>
        <w:gridCol w:w="1117"/>
        <w:gridCol w:w="1313"/>
        <w:gridCol w:w="1058"/>
      </w:tblGrid>
      <w:tr w:rsidR="00800DA0" w:rsidRPr="00D43487" w14:paraId="218F7B3B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A59C22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Nazwa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63ABFA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Producent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C977AD" w14:textId="590E80AE" w:rsidR="00800DA0" w:rsidRPr="00D43487" w:rsidRDefault="001C0B95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Model</w:t>
            </w:r>
            <w:r w:rsidR="0064460B">
              <w:rPr>
                <w:rFonts w:ascii="Calibri" w:hAnsi="Calibri" w:cs="Calibri"/>
                <w:sz w:val="20"/>
                <w:szCs w:val="20"/>
              </w:rPr>
              <w:t>/Wersja</w:t>
            </w: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10A3B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Ilość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23FDD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Cena jednostkowa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8F79A" w14:textId="77777777" w:rsidR="00800DA0" w:rsidRPr="00D43487" w:rsidRDefault="00800DA0" w:rsidP="008E32BA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3487">
              <w:rPr>
                <w:rFonts w:ascii="Calibri" w:hAnsi="Calibri" w:cs="Calibri"/>
                <w:sz w:val="20"/>
                <w:szCs w:val="20"/>
              </w:rPr>
              <w:t>Wartość</w:t>
            </w:r>
          </w:p>
        </w:tc>
      </w:tr>
      <w:tr w:rsidR="00800DA0" w:rsidRPr="00D43487" w14:paraId="4ECF18C5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74753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805AB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FE5064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5EF7AB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500334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E8EA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D43487" w14:paraId="6FBE6689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F62D82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3CBC4D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0BB59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03C64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9BA39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D3C8" w14:textId="77777777" w:rsidR="00800DA0" w:rsidRPr="00D43487" w:rsidRDefault="00800DA0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D43487" w14:paraId="03178A8F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08F86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3F0E53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56FBA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6C09CA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04E57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A5625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D43487" w14:paraId="42F407D7" w14:textId="77777777"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B3D82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E3687D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2C601A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F6D01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5BBF8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8F5A2" w14:textId="77777777" w:rsidR="004827F5" w:rsidRPr="00D43487" w:rsidRDefault="004827F5" w:rsidP="008E32BA">
            <w:pPr>
              <w:snapToGrid w:val="0"/>
              <w:jc w:val="both"/>
              <w:rPr>
                <w:rFonts w:ascii="Calibri" w:hAnsi="Calibri" w:cs="Calibri"/>
                <w:sz w:val="20"/>
                <w:szCs w:val="20"/>
                <w:shd w:val="clear" w:color="auto" w:fill="FFFF00"/>
              </w:rPr>
            </w:pPr>
          </w:p>
        </w:tc>
      </w:tr>
    </w:tbl>
    <w:p w14:paraId="26DDA198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</w:p>
    <w:p w14:paraId="1F8CF992" w14:textId="11BB078D" w:rsidR="00800DA0" w:rsidRPr="00D43487" w:rsidRDefault="00800DA0" w:rsidP="00224966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Strony oświadczają, że przedmiot zamówienia został/ nie został* przez Wykonawcę zrealizow</w:t>
      </w:r>
      <w:r w:rsidR="00864CB8" w:rsidRPr="00D43487">
        <w:rPr>
          <w:rFonts w:ascii="Calibri" w:hAnsi="Calibri" w:cs="Calibri"/>
          <w:sz w:val="20"/>
          <w:szCs w:val="20"/>
        </w:rPr>
        <w:t>any zgodnie z postanowieniami S</w:t>
      </w:r>
      <w:r w:rsidRPr="00D43487">
        <w:rPr>
          <w:rFonts w:ascii="Calibri" w:hAnsi="Calibri" w:cs="Calibr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7E4F1619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</w:p>
    <w:p w14:paraId="3B0FC8E6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679AF74B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Strona odbierająca stwierdza, że nie dokonała odbioru z przyczyn określonych w uwagach do protokołu.*</w:t>
      </w:r>
    </w:p>
    <w:p w14:paraId="3F0DECFC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Protokół spisano w dwóch jednobrzmiących egzemplarzach.</w:t>
      </w:r>
    </w:p>
    <w:p w14:paraId="1449593D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</w:p>
    <w:p w14:paraId="5CF13CE5" w14:textId="5C10ECA9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Strona przekazująca:                                                              </w:t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 xml:space="preserve">      Strona odbierająca:</w:t>
      </w:r>
    </w:p>
    <w:p w14:paraId="18E54DDB" w14:textId="77777777" w:rsidR="00224966" w:rsidRPr="00D43487" w:rsidRDefault="00224966" w:rsidP="008E32BA">
      <w:pPr>
        <w:rPr>
          <w:rFonts w:ascii="Calibri" w:hAnsi="Calibri" w:cs="Calibri"/>
          <w:sz w:val="20"/>
          <w:szCs w:val="20"/>
        </w:rPr>
      </w:pPr>
    </w:p>
    <w:p w14:paraId="2DB9FED3" w14:textId="3393120D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           </w:t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 xml:space="preserve">     …………………………..</w:t>
      </w:r>
    </w:p>
    <w:p w14:paraId="5371B221" w14:textId="740A9DCF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bookmarkStart w:id="1" w:name="_Hlk49785620"/>
      <w:r w:rsidRPr="00D43487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  <w:t xml:space="preserve">     </w:t>
      </w:r>
      <w:r w:rsidRPr="00D43487">
        <w:rPr>
          <w:rFonts w:ascii="Calibri" w:hAnsi="Calibri" w:cs="Calibri"/>
          <w:sz w:val="20"/>
          <w:szCs w:val="20"/>
        </w:rPr>
        <w:t>(podpis</w:t>
      </w:r>
      <w:r w:rsidR="00EC0102" w:rsidRPr="00D43487">
        <w:rPr>
          <w:rFonts w:ascii="Calibri" w:hAnsi="Calibri" w:cs="Calibri"/>
          <w:sz w:val="20"/>
          <w:szCs w:val="20"/>
        </w:rPr>
        <w:t xml:space="preserve"> i pieczęć</w:t>
      </w:r>
      <w:r w:rsidRPr="00D43487">
        <w:rPr>
          <w:rFonts w:ascii="Calibri" w:hAnsi="Calibri" w:cs="Calibri"/>
          <w:sz w:val="20"/>
          <w:szCs w:val="20"/>
        </w:rPr>
        <w:t xml:space="preserve"> )</w:t>
      </w:r>
    </w:p>
    <w:bookmarkEnd w:id="1"/>
    <w:p w14:paraId="7A73270F" w14:textId="77777777" w:rsidR="00DE7D09" w:rsidRPr="00D43487" w:rsidRDefault="00DE7D09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7780DEA4" w14:textId="77777777" w:rsidR="00DE7D09" w:rsidRPr="00D43487" w:rsidRDefault="00DE7D09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0EA3D7E4" w14:textId="77777777" w:rsidR="00DE7D09" w:rsidRPr="00D43487" w:rsidRDefault="00DE7D09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4BCB6EC9" w14:textId="01ED7B6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UWAGI</w:t>
      </w:r>
    </w:p>
    <w:p w14:paraId="5665E3D8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1DE2B29B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1CEAB5AF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……………………………………………………………………………………………………………</w:t>
      </w:r>
    </w:p>
    <w:p w14:paraId="7348B816" w14:textId="68C67F78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………………………………………………………………………</w:t>
      </w:r>
      <w:r w:rsidR="00162CDF" w:rsidRPr="00D43487">
        <w:rPr>
          <w:rFonts w:ascii="Calibri" w:hAnsi="Calibri" w:cs="Calibri"/>
          <w:sz w:val="20"/>
          <w:szCs w:val="20"/>
        </w:rPr>
        <w:t>...</w:t>
      </w:r>
      <w:r w:rsidRPr="00D43487">
        <w:rPr>
          <w:rFonts w:ascii="Calibri" w:hAnsi="Calibri" w:cs="Calibri"/>
          <w:sz w:val="20"/>
          <w:szCs w:val="20"/>
        </w:rPr>
        <w:t>…………………….……………</w:t>
      </w:r>
    </w:p>
    <w:p w14:paraId="47CB2911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57F33B6E" w14:textId="151396FF" w:rsidR="00800DA0" w:rsidRPr="00D43487" w:rsidRDefault="00800DA0" w:rsidP="008E32BA">
      <w:pPr>
        <w:rPr>
          <w:rFonts w:ascii="Calibri" w:hAnsi="Calibri" w:cs="Calibri"/>
          <w:b/>
          <w:sz w:val="20"/>
          <w:szCs w:val="20"/>
        </w:rPr>
      </w:pPr>
      <w:r w:rsidRPr="00D43487">
        <w:rPr>
          <w:rFonts w:ascii="Calibri" w:hAnsi="Calibri" w:cs="Calibri"/>
          <w:b/>
          <w:sz w:val="20"/>
          <w:szCs w:val="20"/>
        </w:rPr>
        <w:t xml:space="preserve">Strona przekazująca:                                                                    </w:t>
      </w:r>
      <w:r w:rsidR="00224966" w:rsidRPr="00D43487">
        <w:rPr>
          <w:rFonts w:ascii="Calibri" w:hAnsi="Calibri" w:cs="Calibri"/>
          <w:b/>
          <w:sz w:val="20"/>
          <w:szCs w:val="20"/>
        </w:rPr>
        <w:tab/>
      </w:r>
      <w:r w:rsidR="00224966" w:rsidRPr="00D43487">
        <w:rPr>
          <w:rFonts w:ascii="Calibri" w:hAnsi="Calibri" w:cs="Calibri"/>
          <w:b/>
          <w:sz w:val="20"/>
          <w:szCs w:val="20"/>
        </w:rPr>
        <w:tab/>
      </w:r>
      <w:r w:rsidR="00224966" w:rsidRPr="00D43487">
        <w:rPr>
          <w:rFonts w:ascii="Calibri" w:hAnsi="Calibri" w:cs="Calibri"/>
          <w:b/>
          <w:sz w:val="20"/>
          <w:szCs w:val="20"/>
        </w:rPr>
        <w:tab/>
      </w:r>
      <w:r w:rsidR="00224966" w:rsidRPr="00D43487">
        <w:rPr>
          <w:rFonts w:ascii="Calibri" w:hAnsi="Calibri" w:cs="Calibri"/>
          <w:b/>
          <w:sz w:val="20"/>
          <w:szCs w:val="20"/>
        </w:rPr>
        <w:tab/>
      </w:r>
      <w:r w:rsidRPr="00D43487">
        <w:rPr>
          <w:rFonts w:ascii="Calibri" w:hAnsi="Calibri" w:cs="Calibri"/>
          <w:b/>
          <w:sz w:val="20"/>
          <w:szCs w:val="20"/>
        </w:rPr>
        <w:t>Strona odbierająca:</w:t>
      </w:r>
    </w:p>
    <w:p w14:paraId="296C37E2" w14:textId="77777777" w:rsidR="00224966" w:rsidRPr="00D43487" w:rsidRDefault="00224966" w:rsidP="008E32BA">
      <w:pPr>
        <w:rPr>
          <w:rFonts w:ascii="Calibri" w:hAnsi="Calibri" w:cs="Calibri"/>
          <w:sz w:val="20"/>
          <w:szCs w:val="20"/>
        </w:rPr>
      </w:pPr>
    </w:p>
    <w:p w14:paraId="293BC507" w14:textId="5F0EECFF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……………………………                                                </w:t>
      </w:r>
      <w:r w:rsidR="0074245D" w:rsidRPr="00D43487">
        <w:rPr>
          <w:rFonts w:ascii="Calibri" w:hAnsi="Calibri" w:cs="Calibri"/>
          <w:sz w:val="20"/>
          <w:szCs w:val="20"/>
        </w:rPr>
        <w:t xml:space="preserve"> </w:t>
      </w:r>
      <w:r w:rsidRPr="00D43487">
        <w:rPr>
          <w:rFonts w:ascii="Calibri" w:hAnsi="Calibri" w:cs="Calibri"/>
          <w:sz w:val="20"/>
          <w:szCs w:val="20"/>
        </w:rPr>
        <w:t xml:space="preserve">             </w:t>
      </w:r>
      <w:r w:rsidR="0074245D" w:rsidRPr="00D43487">
        <w:rPr>
          <w:rFonts w:ascii="Calibri" w:hAnsi="Calibri" w:cs="Calibri"/>
          <w:sz w:val="20"/>
          <w:szCs w:val="20"/>
        </w:rPr>
        <w:t xml:space="preserve">         </w:t>
      </w:r>
      <w:r w:rsidRPr="00D43487">
        <w:rPr>
          <w:rFonts w:ascii="Calibri" w:hAnsi="Calibri" w:cs="Calibri"/>
          <w:sz w:val="20"/>
          <w:szCs w:val="20"/>
        </w:rPr>
        <w:t xml:space="preserve">   </w:t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>…………………………..</w:t>
      </w:r>
    </w:p>
    <w:p w14:paraId="48DB273C" w14:textId="1CB40FE6" w:rsidR="00EC0102" w:rsidRPr="00D43487" w:rsidRDefault="00EC0102" w:rsidP="008E32BA">
      <w:pPr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(podpis i pieczęć)                                     </w:t>
      </w:r>
      <w:r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ab/>
      </w:r>
      <w:r w:rsidR="0074245D" w:rsidRPr="00D43487">
        <w:rPr>
          <w:rFonts w:ascii="Calibri" w:hAnsi="Calibri" w:cs="Calibri"/>
          <w:sz w:val="20"/>
          <w:szCs w:val="20"/>
        </w:rPr>
        <w:t xml:space="preserve">                       </w:t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="00224966" w:rsidRPr="00D43487">
        <w:rPr>
          <w:rFonts w:ascii="Calibri" w:hAnsi="Calibri" w:cs="Calibri"/>
          <w:sz w:val="20"/>
          <w:szCs w:val="20"/>
        </w:rPr>
        <w:tab/>
      </w:r>
      <w:r w:rsidRPr="00D43487">
        <w:rPr>
          <w:rFonts w:ascii="Calibri" w:hAnsi="Calibri" w:cs="Calibri"/>
          <w:sz w:val="20"/>
          <w:szCs w:val="20"/>
        </w:rPr>
        <w:t>(podpis i pieczęć )</w:t>
      </w:r>
    </w:p>
    <w:p w14:paraId="76D3A880" w14:textId="77777777" w:rsidR="00800DA0" w:rsidRPr="00D43487" w:rsidRDefault="00800DA0" w:rsidP="008E32BA">
      <w:pPr>
        <w:rPr>
          <w:rFonts w:ascii="Calibri" w:hAnsi="Calibri" w:cs="Calibri"/>
          <w:sz w:val="20"/>
          <w:szCs w:val="20"/>
        </w:rPr>
      </w:pPr>
    </w:p>
    <w:p w14:paraId="30F42C37" w14:textId="77777777" w:rsidR="00800DA0" w:rsidRPr="00D43487" w:rsidRDefault="00800DA0" w:rsidP="008E32BA">
      <w:pPr>
        <w:jc w:val="center"/>
        <w:rPr>
          <w:rFonts w:ascii="Calibri" w:hAnsi="Calibri" w:cs="Calibri"/>
          <w:sz w:val="20"/>
          <w:szCs w:val="20"/>
        </w:rPr>
      </w:pPr>
    </w:p>
    <w:p w14:paraId="2250FB3F" w14:textId="77777777" w:rsidR="00800DA0" w:rsidRPr="00D43487" w:rsidRDefault="00800DA0" w:rsidP="008E32BA">
      <w:pPr>
        <w:ind w:left="36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*  </w:t>
      </w:r>
      <w:r w:rsidRPr="00D43487">
        <w:rPr>
          <w:rFonts w:ascii="Calibri" w:hAnsi="Calibri" w:cs="Calibri"/>
          <w:i/>
          <w:sz w:val="20"/>
          <w:szCs w:val="20"/>
        </w:rPr>
        <w:t>niepotrzebne skreślić</w:t>
      </w:r>
    </w:p>
    <w:p w14:paraId="5D33613D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346C95BD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0FFC65EC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5DB358F1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649C46E0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78DE5182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400ACFC2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67FB88F7" w14:textId="77777777" w:rsidR="00224966" w:rsidRPr="00D43487" w:rsidRDefault="00224966" w:rsidP="008E32BA">
      <w:pPr>
        <w:autoSpaceDE w:val="0"/>
        <w:jc w:val="right"/>
        <w:rPr>
          <w:rFonts w:ascii="Calibri" w:hAnsi="Calibri" w:cs="Calibri"/>
          <w:sz w:val="20"/>
          <w:szCs w:val="20"/>
        </w:rPr>
      </w:pPr>
    </w:p>
    <w:p w14:paraId="1B61B648" w14:textId="2871605E" w:rsidR="00800DA0" w:rsidRPr="00D43487" w:rsidRDefault="00E06F9C" w:rsidP="008E32BA">
      <w:pPr>
        <w:autoSpaceDE w:val="0"/>
        <w:jc w:val="right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ZAŁĄ</w:t>
      </w:r>
      <w:r w:rsidR="00800DA0" w:rsidRPr="00D43487">
        <w:rPr>
          <w:rFonts w:ascii="Calibri" w:hAnsi="Calibri" w:cs="Calibri"/>
          <w:sz w:val="20"/>
          <w:szCs w:val="20"/>
        </w:rPr>
        <w:t xml:space="preserve">CZNIK NR </w:t>
      </w:r>
      <w:r w:rsidR="00224966" w:rsidRPr="00D43487">
        <w:rPr>
          <w:rFonts w:ascii="Calibri" w:hAnsi="Calibri" w:cs="Calibri"/>
          <w:sz w:val="20"/>
          <w:szCs w:val="20"/>
        </w:rPr>
        <w:t>5</w:t>
      </w:r>
      <w:r w:rsidR="00800DA0" w:rsidRPr="00D43487">
        <w:rPr>
          <w:rFonts w:ascii="Calibri" w:hAnsi="Calibri" w:cs="Calibri"/>
          <w:sz w:val="20"/>
          <w:szCs w:val="20"/>
        </w:rPr>
        <w:t xml:space="preserve"> do Umowy………………………</w:t>
      </w:r>
    </w:p>
    <w:p w14:paraId="0E9AB7F5" w14:textId="77777777" w:rsidR="009A7AA0" w:rsidRPr="00D43487" w:rsidRDefault="009A7AA0" w:rsidP="008E32BA">
      <w:pPr>
        <w:autoSpaceDE w:val="0"/>
        <w:rPr>
          <w:rFonts w:ascii="Calibri" w:hAnsi="Calibri" w:cs="Calibri"/>
          <w:b/>
          <w:bCs/>
          <w:sz w:val="20"/>
          <w:szCs w:val="20"/>
        </w:rPr>
      </w:pPr>
    </w:p>
    <w:p w14:paraId="70EED98D" w14:textId="2339B183" w:rsidR="00147E43" w:rsidRPr="00D43487" w:rsidRDefault="00147E43" w:rsidP="008E32BA">
      <w:pPr>
        <w:autoSpaceDE w:val="0"/>
        <w:rPr>
          <w:rFonts w:ascii="Calibri" w:hAnsi="Calibri" w:cs="Calibri"/>
          <w:b/>
          <w:bCs/>
          <w:sz w:val="20"/>
          <w:szCs w:val="20"/>
        </w:rPr>
      </w:pPr>
    </w:p>
    <w:p w14:paraId="608FF6A3" w14:textId="366EA3A5" w:rsidR="00800DA0" w:rsidRPr="00D43487" w:rsidRDefault="00800DA0" w:rsidP="008E32BA">
      <w:pPr>
        <w:autoSpaceDE w:val="0"/>
        <w:jc w:val="center"/>
        <w:rPr>
          <w:rFonts w:ascii="Calibri" w:hAnsi="Calibri" w:cs="Calibri"/>
          <w:b/>
          <w:bCs/>
          <w:sz w:val="20"/>
          <w:szCs w:val="20"/>
        </w:rPr>
      </w:pPr>
      <w:r w:rsidRPr="00D43487">
        <w:rPr>
          <w:rFonts w:ascii="Calibri" w:hAnsi="Calibri" w:cs="Calibri"/>
          <w:b/>
          <w:bCs/>
          <w:sz w:val="20"/>
          <w:szCs w:val="20"/>
        </w:rPr>
        <w:t>KARTA GWARANCYJNA</w:t>
      </w:r>
      <w:r w:rsidR="00AF7B35" w:rsidRPr="00D43487">
        <w:rPr>
          <w:rFonts w:ascii="Calibri" w:hAnsi="Calibri" w:cs="Calibri"/>
          <w:b/>
          <w:bCs/>
          <w:sz w:val="20"/>
          <w:szCs w:val="20"/>
        </w:rPr>
        <w:t xml:space="preserve"> - wzór</w:t>
      </w:r>
    </w:p>
    <w:p w14:paraId="0DF5B3BE" w14:textId="77777777" w:rsidR="00800DA0" w:rsidRPr="00D43487" w:rsidRDefault="00800DA0" w:rsidP="008E32BA">
      <w:pPr>
        <w:autoSpaceDE w:val="0"/>
        <w:rPr>
          <w:rFonts w:ascii="Calibri" w:hAnsi="Calibri" w:cs="Calibri"/>
          <w:b/>
          <w:bCs/>
          <w:sz w:val="20"/>
          <w:szCs w:val="20"/>
        </w:rPr>
      </w:pPr>
    </w:p>
    <w:p w14:paraId="25FD4269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Data wydania: ………………………………….</w:t>
      </w:r>
    </w:p>
    <w:p w14:paraId="7FE98D6F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Dostawca: …………………………….……….</w:t>
      </w:r>
    </w:p>
    <w:p w14:paraId="3DE3CC9E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Odbiorca: ……………………….……………..</w:t>
      </w:r>
    </w:p>
    <w:p w14:paraId="672D9573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Nazwa sprzętu  ……………………………….</w:t>
      </w:r>
    </w:p>
    <w:p w14:paraId="5ACB44A0" w14:textId="77777777" w:rsidR="00800DA0" w:rsidRPr="00D43487" w:rsidRDefault="00800DA0" w:rsidP="008E32BA">
      <w:pPr>
        <w:autoSpaceDE w:val="0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Numer seryjny: ………………………………..</w:t>
      </w:r>
    </w:p>
    <w:p w14:paraId="4314A4E3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0A066E7C" w14:textId="3722B3A5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2. Wykonawca udziela gwarancji z bezpłatnym serwisem na okres </w:t>
      </w:r>
      <w:r w:rsidR="00434EB0" w:rsidRPr="00D43487">
        <w:rPr>
          <w:rFonts w:ascii="Calibri" w:hAnsi="Calibri" w:cs="Calibri"/>
          <w:sz w:val="20"/>
          <w:szCs w:val="20"/>
        </w:rPr>
        <w:t xml:space="preserve">min </w:t>
      </w:r>
      <w:r w:rsidR="00434EB0" w:rsidRPr="00D43487">
        <w:rPr>
          <w:rFonts w:ascii="Calibri" w:hAnsi="Calibri" w:cs="Calibri"/>
          <w:b/>
          <w:sz w:val="20"/>
          <w:szCs w:val="20"/>
        </w:rPr>
        <w:t xml:space="preserve">24 </w:t>
      </w:r>
      <w:r w:rsidRPr="00D43487">
        <w:rPr>
          <w:rFonts w:ascii="Calibri" w:hAnsi="Calibri" w:cs="Calibri"/>
          <w:b/>
          <w:sz w:val="20"/>
          <w:szCs w:val="20"/>
        </w:rPr>
        <w:t>miesięcy</w:t>
      </w:r>
      <w:r w:rsidRPr="00D43487">
        <w:rPr>
          <w:rFonts w:ascii="Calibri" w:hAnsi="Calibri" w:cs="Calibri"/>
          <w:sz w:val="20"/>
          <w:szCs w:val="20"/>
        </w:rPr>
        <w:t>,</w:t>
      </w:r>
      <w:r w:rsidR="00434EB0" w:rsidRPr="00D43487">
        <w:rPr>
          <w:rFonts w:ascii="Calibri" w:hAnsi="Calibri" w:cs="Calibri"/>
          <w:sz w:val="20"/>
          <w:szCs w:val="20"/>
        </w:rPr>
        <w:t xml:space="preserve"> chyba, że opis przedmiotu zamówienia wskazuje inaczej</w:t>
      </w:r>
      <w:r w:rsidRPr="00D43487">
        <w:rPr>
          <w:rFonts w:ascii="Calibri" w:hAnsi="Calibri" w:cs="Calibri"/>
          <w:sz w:val="20"/>
          <w:szCs w:val="20"/>
        </w:rPr>
        <w:t xml:space="preserve"> licząc od daty podpisania bezusterkowego protokołu odbioru.</w:t>
      </w:r>
    </w:p>
    <w:p w14:paraId="33C9529B" w14:textId="1B878381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3. Wykonawca udziela rękojmi na okres</w:t>
      </w:r>
      <w:r w:rsidR="00F31440" w:rsidRPr="00D43487">
        <w:rPr>
          <w:rFonts w:ascii="Calibri" w:hAnsi="Calibri" w:cs="Calibri"/>
          <w:sz w:val="20"/>
          <w:szCs w:val="20"/>
        </w:rPr>
        <w:t xml:space="preserve"> </w:t>
      </w:r>
      <w:r w:rsidR="00434EB0" w:rsidRPr="00D43487">
        <w:rPr>
          <w:rFonts w:ascii="Calibri" w:hAnsi="Calibri" w:cs="Calibri"/>
          <w:b/>
          <w:bCs/>
          <w:sz w:val="20"/>
          <w:szCs w:val="20"/>
        </w:rPr>
        <w:t>24</w:t>
      </w:r>
      <w:r w:rsidRPr="00D43487">
        <w:rPr>
          <w:rFonts w:ascii="Calibri" w:hAnsi="Calibri" w:cs="Calibri"/>
          <w:b/>
          <w:bCs/>
          <w:sz w:val="20"/>
          <w:szCs w:val="20"/>
        </w:rPr>
        <w:t xml:space="preserve"> miesięcy</w:t>
      </w:r>
      <w:r w:rsidRPr="00D43487">
        <w:rPr>
          <w:rFonts w:ascii="Calibri" w:hAnsi="Calibri" w:cs="Calibri"/>
          <w:sz w:val="20"/>
          <w:szCs w:val="20"/>
        </w:rPr>
        <w:t>, licząc od daty podpisania bezusterkowego protokołu odbioru.</w:t>
      </w:r>
    </w:p>
    <w:p w14:paraId="4D72C9B1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7B06CC8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5. Zamawiający może według swojego wyboru, wykonywać uprawnienia z tytułu rękojmi albo gwarancji.</w:t>
      </w:r>
    </w:p>
    <w:p w14:paraId="564A1A8F" w14:textId="1A7D149F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="00EC0102" w:rsidRPr="00D43487">
        <w:rPr>
          <w:rFonts w:ascii="Calibri" w:hAnsi="Calibri" w:cs="Calibri"/>
          <w:sz w:val="20"/>
          <w:szCs w:val="20"/>
        </w:rPr>
        <w:br/>
      </w:r>
      <w:r w:rsidRPr="00D43487">
        <w:rPr>
          <w:rFonts w:ascii="Calibri" w:hAnsi="Calibri" w:cs="Calibri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73E9BAFC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68B749FC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5A9E2CE0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9. W przypadku maksymalnie 3 napraw gwarancyjnych tego samego urządzenia/podzespołu, Wykonawca będzie zobowiązany do wymiany naprawianego urządzenia/podzespołu na nowy, wolny od wad.</w:t>
      </w:r>
    </w:p>
    <w:p w14:paraId="012C6F89" w14:textId="77777777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0BF8C4D" w14:textId="5E8B8299" w:rsidR="00800DA0" w:rsidRPr="00D43487" w:rsidRDefault="00800DA0" w:rsidP="008E32BA">
      <w:pPr>
        <w:autoSpaceDE w:val="0"/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 xml:space="preserve">11. </w:t>
      </w:r>
      <w:r w:rsidRPr="00D43487">
        <w:rPr>
          <w:rFonts w:ascii="Calibri" w:hAnsi="Calibri" w:cs="Calibri"/>
          <w:bCs/>
          <w:sz w:val="20"/>
          <w:szCs w:val="20"/>
        </w:rPr>
        <w:t xml:space="preserve"> Na 1 miesiąc przed upływem terminu gwarancji, Wykonawca zapewnia pełny, bezpłatny przegląd okresowy całego dostarczonego </w:t>
      </w:r>
      <w:r w:rsidR="00734ADC" w:rsidRPr="00D43487">
        <w:rPr>
          <w:rFonts w:ascii="Calibri" w:hAnsi="Calibri" w:cs="Calibri"/>
          <w:bCs/>
          <w:sz w:val="20"/>
          <w:szCs w:val="20"/>
        </w:rPr>
        <w:t>sprzętu.</w:t>
      </w:r>
    </w:p>
    <w:p w14:paraId="6F761BEB" w14:textId="531F88BF" w:rsidR="00800DA0" w:rsidRPr="00D43487" w:rsidRDefault="00800DA0" w:rsidP="008E32BA">
      <w:pPr>
        <w:autoSpaceDE w:val="0"/>
        <w:jc w:val="both"/>
        <w:rPr>
          <w:rFonts w:ascii="Calibri" w:hAnsi="Calibri" w:cs="Calibri"/>
          <w:bCs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</w:t>
      </w:r>
      <w:r w:rsidR="00EC0102" w:rsidRPr="00D43487">
        <w:rPr>
          <w:rFonts w:ascii="Calibri" w:hAnsi="Calibri" w:cs="Calibri"/>
          <w:sz w:val="20"/>
          <w:szCs w:val="20"/>
        </w:rPr>
        <w:t>ą</w:t>
      </w:r>
      <w:r w:rsidRPr="00D43487">
        <w:rPr>
          <w:rFonts w:ascii="Calibri" w:hAnsi="Calibri" w:cs="Calibri"/>
          <w:sz w:val="20"/>
          <w:szCs w:val="20"/>
        </w:rPr>
        <w:t xml:space="preserve"> części, termin gwarancji i rękojmi na wymienione części równy jest okresom, o których mowa w ust. 2 i ust. 3 i rozpoczyna swój bieg od daty wymiany części.</w:t>
      </w:r>
    </w:p>
    <w:p w14:paraId="211A09AF" w14:textId="5EC8CE96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bCs/>
          <w:sz w:val="20"/>
          <w:szCs w:val="20"/>
        </w:rPr>
        <w:t>15</w:t>
      </w:r>
      <w:r w:rsidRPr="00D43487">
        <w:rPr>
          <w:rFonts w:ascii="Calibri" w:hAnsi="Calibri" w:cs="Calibri"/>
          <w:b/>
          <w:sz w:val="20"/>
          <w:szCs w:val="20"/>
        </w:rPr>
        <w:t xml:space="preserve">.Czas reakcji serwisu (fizyczne stawienie się serwisanta w miejscu </w:t>
      </w:r>
      <w:r w:rsidR="00734ADC" w:rsidRPr="00D43487">
        <w:rPr>
          <w:rFonts w:ascii="Calibri" w:hAnsi="Calibri" w:cs="Calibri"/>
          <w:b/>
          <w:sz w:val="20"/>
          <w:szCs w:val="20"/>
        </w:rPr>
        <w:t>dostarczenia sprzętu</w:t>
      </w:r>
      <w:r w:rsidRPr="00D43487">
        <w:rPr>
          <w:rFonts w:ascii="Calibri" w:hAnsi="Calibri" w:cs="Calibri"/>
          <w:b/>
          <w:sz w:val="20"/>
          <w:szCs w:val="20"/>
        </w:rPr>
        <w:t xml:space="preserve"> i podjęcie czynności z</w:t>
      </w:r>
      <w:r w:rsidR="002B2D63" w:rsidRPr="00D43487">
        <w:rPr>
          <w:rFonts w:ascii="Calibri" w:hAnsi="Calibri" w:cs="Calibri"/>
          <w:b/>
          <w:sz w:val="20"/>
          <w:szCs w:val="20"/>
        </w:rPr>
        <w:t xml:space="preserve">mierzających do naprawy </w:t>
      </w:r>
      <w:r w:rsidR="00734ADC" w:rsidRPr="00D43487">
        <w:rPr>
          <w:rFonts w:ascii="Calibri" w:hAnsi="Calibri" w:cs="Calibri"/>
          <w:b/>
          <w:sz w:val="20"/>
          <w:szCs w:val="20"/>
        </w:rPr>
        <w:t>sprzętu</w:t>
      </w:r>
      <w:r w:rsidRPr="00D43487">
        <w:rPr>
          <w:rFonts w:ascii="Calibri" w:hAnsi="Calibri" w:cs="Calibri"/>
          <w:b/>
          <w:sz w:val="20"/>
          <w:szCs w:val="20"/>
        </w:rPr>
        <w:t xml:space="preserve">) max w ciągu </w:t>
      </w:r>
      <w:r w:rsidR="0095431B" w:rsidRPr="00D43487">
        <w:rPr>
          <w:rFonts w:ascii="Calibri" w:hAnsi="Calibri" w:cs="Calibri"/>
          <w:b/>
          <w:sz w:val="20"/>
          <w:szCs w:val="20"/>
        </w:rPr>
        <w:t>48</w:t>
      </w:r>
      <w:r w:rsidR="003E5CE8" w:rsidRPr="00D43487">
        <w:rPr>
          <w:rFonts w:ascii="Calibri" w:hAnsi="Calibri" w:cs="Calibri"/>
          <w:b/>
          <w:sz w:val="20"/>
          <w:szCs w:val="20"/>
        </w:rPr>
        <w:t xml:space="preserve"> </w:t>
      </w:r>
      <w:r w:rsidRPr="00D43487">
        <w:rPr>
          <w:rFonts w:ascii="Calibri" w:hAnsi="Calibri" w:cs="Calibri"/>
          <w:b/>
          <w:sz w:val="20"/>
          <w:szCs w:val="20"/>
        </w:rPr>
        <w:t>godzin</w:t>
      </w:r>
      <w:r w:rsidR="0095431B" w:rsidRPr="00D43487">
        <w:rPr>
          <w:rFonts w:ascii="Calibri" w:hAnsi="Calibri" w:cs="Calibri"/>
          <w:b/>
          <w:sz w:val="20"/>
          <w:szCs w:val="20"/>
        </w:rPr>
        <w:t xml:space="preserve"> roboczych</w:t>
      </w:r>
      <w:r w:rsidRPr="00D43487">
        <w:rPr>
          <w:rFonts w:ascii="Calibri" w:hAnsi="Calibri" w:cs="Calibri"/>
          <w:b/>
          <w:sz w:val="20"/>
          <w:szCs w:val="20"/>
        </w:rPr>
        <w:t xml:space="preserve"> (pełne godziny) licząc od momentu zgłoszenia awarii (usterki).</w:t>
      </w:r>
    </w:p>
    <w:p w14:paraId="7EF251D1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16. W przypadku konieczności transportu uszkodzonego sprzętu, transport na koszt własny zapewnia   Wykonawca.</w:t>
      </w:r>
    </w:p>
    <w:p w14:paraId="3139B790" w14:textId="25669C22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17. Zgłoszenie awarii lub wady następuje telefonicznie/faxem na numer telefonu/faxu ……….……………..</w:t>
      </w:r>
      <w:r w:rsidR="00B94846" w:rsidRPr="00D43487">
        <w:rPr>
          <w:rFonts w:ascii="Calibri" w:hAnsi="Calibri" w:cs="Calibri"/>
          <w:sz w:val="20"/>
          <w:szCs w:val="20"/>
        </w:rPr>
        <w:t xml:space="preserve"> luba adres e-mail: …………………..</w:t>
      </w:r>
    </w:p>
    <w:p w14:paraId="0E43D3E0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18. W czasie obowiązywania udzielonej gwarancji lub rękojmi Wykonawca na własny koszt dojeżdża do uszkodzonego sprzętu.</w:t>
      </w:r>
    </w:p>
    <w:p w14:paraId="5B23F391" w14:textId="77777777" w:rsidR="00800DA0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lastRenderedPageBreak/>
        <w:t>19. 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0D43EE8D" w14:textId="77777777" w:rsidR="00B000FD" w:rsidRPr="00D43487" w:rsidRDefault="00800DA0" w:rsidP="008E32BA">
      <w:pPr>
        <w:jc w:val="both"/>
        <w:rPr>
          <w:rFonts w:ascii="Calibri" w:hAnsi="Calibri" w:cs="Calibri"/>
          <w:sz w:val="20"/>
          <w:szCs w:val="20"/>
        </w:rPr>
      </w:pPr>
      <w:r w:rsidRPr="00D43487">
        <w:rPr>
          <w:rFonts w:ascii="Calibri" w:hAnsi="Calibri" w:cs="Calibri"/>
          <w:sz w:val="20"/>
          <w:szCs w:val="20"/>
        </w:rPr>
        <w:t>20. Wykonawca oświadcza, że rozbudowa zakupionego sprzętu o dodatkowe elementy, w celu zachowania uprawnień wynikających z rękojmi lub gwarancji, wymaga zgody Wykonawcy. Bez uzasadnionych powodów Wykonawca nie może odmówić takiej zgody. Udzielenie odpowiedzi przez Wykonawcę w sprawie wyrażenia zgody lub jej odmowy powinno nastąpić w ciągu 14 dni od daty wystąpienia przez Zamawiającego.</w:t>
      </w:r>
    </w:p>
    <w:sectPr w:rsidR="00B000FD" w:rsidRPr="00D43487" w:rsidSect="006A3C12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851" w:right="1418" w:bottom="0" w:left="1418" w:header="426" w:footer="43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D8127C" w14:textId="77777777" w:rsidR="00103C08" w:rsidRDefault="00103C08">
      <w:r>
        <w:separator/>
      </w:r>
    </w:p>
  </w:endnote>
  <w:endnote w:type="continuationSeparator" w:id="0">
    <w:p w14:paraId="68368798" w14:textId="77777777" w:rsidR="00103C08" w:rsidRDefault="00103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Linotype">
    <w:altName w:val="'Times New Ro"/>
    <w:charset w:val="EE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994C3" w14:textId="0BC5770E" w:rsidR="00A26FA2" w:rsidRPr="002B2D63" w:rsidRDefault="004A6832">
    <w:pPr>
      <w:pStyle w:val="Stopka"/>
      <w:jc w:val="right"/>
      <w:rPr>
        <w:rFonts w:ascii="Cambria" w:hAnsi="Cambria"/>
        <w:sz w:val="20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3360" behindDoc="1" locked="0" layoutInCell="0" allowOverlap="1" wp14:anchorId="3C756EC3" wp14:editId="30CD6C6C">
          <wp:simplePos x="0" y="0"/>
          <wp:positionH relativeFrom="margin">
            <wp:posOffset>-335280</wp:posOffset>
          </wp:positionH>
          <wp:positionV relativeFrom="margin">
            <wp:posOffset>8285480</wp:posOffset>
          </wp:positionV>
          <wp:extent cx="6480175" cy="669290"/>
          <wp:effectExtent l="0" t="0" r="0" b="0"/>
          <wp:wrapSquare wrapText="bothSides"/>
          <wp:docPr id="851255033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76370"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="00C76370" w:rsidRPr="002B2D63">
      <w:rPr>
        <w:rFonts w:ascii="Cambria" w:hAnsi="Cambria"/>
        <w:sz w:val="20"/>
      </w:rPr>
      <w:fldChar w:fldCharType="separate"/>
    </w:r>
    <w:r w:rsidR="00F31440">
      <w:rPr>
        <w:rFonts w:ascii="Cambria" w:hAnsi="Cambria"/>
        <w:noProof/>
        <w:sz w:val="20"/>
      </w:rPr>
      <w:t>2</w:t>
    </w:r>
    <w:r w:rsidR="00C76370" w:rsidRPr="002B2D63">
      <w:rPr>
        <w:rFonts w:ascii="Cambria" w:hAnsi="Cambria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A935D" w14:textId="22D2ADC2" w:rsidR="004D7A68" w:rsidRDefault="004D7A68" w:rsidP="004D7A68">
    <w:pPr>
      <w:pStyle w:val="Stopka"/>
      <w:rPr>
        <w:rFonts w:asciiTheme="minorHAnsi" w:hAnsiTheme="minorHAnsi" w:cstheme="minorHAnsi"/>
        <w:sz w:val="18"/>
        <w:szCs w:val="18"/>
      </w:rPr>
    </w:pPr>
    <w:r w:rsidRPr="004D7A68">
      <w:rPr>
        <w:rFonts w:asciiTheme="minorHAnsi" w:hAnsiTheme="minorHAnsi" w:cstheme="minorHAnsi"/>
        <w:sz w:val="18"/>
        <w:szCs w:val="18"/>
      </w:rPr>
      <w:t xml:space="preserve">* zamawiający pozostawi zapisy dla części na którą udzielane będzie zamówienia </w:t>
    </w:r>
  </w:p>
  <w:p w14:paraId="662F8C80" w14:textId="0760B895" w:rsidR="004D028F" w:rsidRPr="004D7A68" w:rsidRDefault="005275F4" w:rsidP="004D7A68">
    <w:pPr>
      <w:pStyle w:val="Stopka"/>
      <w:rPr>
        <w:rFonts w:asciiTheme="minorHAnsi" w:hAnsiTheme="minorHAnsi" w:cstheme="minorHAnsi"/>
        <w:sz w:val="18"/>
        <w:szCs w:val="18"/>
      </w:rPr>
    </w:pPr>
    <w:r>
      <w:rPr>
        <w:rFonts w:asciiTheme="majorHAnsi" w:eastAsiaTheme="majorEastAsia" w:hAnsiTheme="majorHAnsi" w:cstheme="majorBidi"/>
        <w:noProof/>
        <w:color w:val="2F5496" w:themeColor="accent1" w:themeShade="BF"/>
        <w:sz w:val="26"/>
        <w:szCs w:val="26"/>
        <w:lang w:eastAsia="pl-PL"/>
      </w:rPr>
      <w:drawing>
        <wp:anchor distT="0" distB="0" distL="114300" distR="114300" simplePos="0" relativeHeight="251669504" behindDoc="1" locked="0" layoutInCell="0" allowOverlap="1" wp14:anchorId="03EDA921" wp14:editId="15821B8F">
          <wp:simplePos x="0" y="0"/>
          <wp:positionH relativeFrom="margin">
            <wp:posOffset>-289560</wp:posOffset>
          </wp:positionH>
          <wp:positionV relativeFrom="margin">
            <wp:posOffset>8166735</wp:posOffset>
          </wp:positionV>
          <wp:extent cx="6480175" cy="669290"/>
          <wp:effectExtent l="0" t="0" r="0" b="0"/>
          <wp:wrapSquare wrapText="bothSides"/>
          <wp:docPr id="1205355468" name="Obraz 7895145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8951450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6692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97261A" w14:textId="77777777" w:rsidR="00103C08" w:rsidRDefault="00103C08">
      <w:r>
        <w:separator/>
      </w:r>
    </w:p>
  </w:footnote>
  <w:footnote w:type="continuationSeparator" w:id="0">
    <w:p w14:paraId="39D748F5" w14:textId="77777777" w:rsidR="00103C08" w:rsidRDefault="00103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96A32" w14:textId="77777777" w:rsidR="006A3C12" w:rsidRDefault="006A3C12" w:rsidP="006A3C12">
    <w:pPr>
      <w:pStyle w:val="Nagwek"/>
    </w:pPr>
    <w:r>
      <w:rPr>
        <w:noProof/>
      </w:rPr>
      <w:drawing>
        <wp:anchor distT="0" distB="0" distL="114300" distR="114300" simplePos="0" relativeHeight="251671552" behindDoc="1" locked="0" layoutInCell="0" allowOverlap="1" wp14:anchorId="2E13A3D2" wp14:editId="428083A9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942720512" name="Grafika 9427205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7BC806" w14:textId="77777777" w:rsidR="006A3C12" w:rsidRDefault="006A3C12" w:rsidP="006A3C12">
    <w:pPr>
      <w:pStyle w:val="Nagwek"/>
    </w:pPr>
    <w:r>
      <w:rPr>
        <w:noProof/>
      </w:rPr>
      <w:drawing>
        <wp:anchor distT="0" distB="0" distL="114300" distR="0" simplePos="0" relativeHeight="251672576" behindDoc="1" locked="0" layoutInCell="0" allowOverlap="1" wp14:anchorId="5747B21A" wp14:editId="748862C3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410604656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1B54912" w14:textId="77777777" w:rsidR="006A3C12" w:rsidRDefault="006A3C12" w:rsidP="006A3C12">
    <w:pPr>
      <w:pStyle w:val="Nagwek"/>
    </w:pPr>
    <w:r>
      <w:rPr>
        <w:noProof/>
      </w:rPr>
      <w:drawing>
        <wp:anchor distT="0" distB="0" distL="0" distR="114300" simplePos="0" relativeHeight="251673600" behindDoc="1" locked="0" layoutInCell="0" allowOverlap="1" wp14:anchorId="2F41D272" wp14:editId="0B331FC8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490010895" name="Grafika 97301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973014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C12EE8" w14:textId="77777777" w:rsidR="006A3C12" w:rsidRDefault="006A3C12" w:rsidP="006A3C12">
    <w:pPr>
      <w:pStyle w:val="Nagwek"/>
    </w:pPr>
  </w:p>
  <w:p w14:paraId="48312BF5" w14:textId="77777777" w:rsidR="006A3C12" w:rsidRPr="002744B5" w:rsidRDefault="006A3C12" w:rsidP="006A3C12">
    <w:pPr>
      <w:pStyle w:val="Nagwek"/>
    </w:pPr>
  </w:p>
  <w:p w14:paraId="21704042" w14:textId="77777777" w:rsidR="006A3C12" w:rsidRDefault="006A3C12" w:rsidP="006A3C12">
    <w:pPr>
      <w:pStyle w:val="Nagwek"/>
      <w:rPr>
        <w:rFonts w:ascii="Calibri" w:hAnsi="Calibri" w:cs="Calibri"/>
        <w:bCs/>
        <w:sz w:val="20"/>
      </w:rPr>
    </w:pPr>
    <w:r w:rsidRPr="0021068D">
      <w:rPr>
        <w:rFonts w:ascii="Calibri" w:hAnsi="Calibri" w:cs="Calibri"/>
        <w:bCs/>
        <w:sz w:val="20"/>
      </w:rPr>
      <w:t>Nr referencyjny: Z.p.271.2.2026</w:t>
    </w:r>
  </w:p>
  <w:p w14:paraId="3991FACF" w14:textId="76C589EE" w:rsidR="006735A7" w:rsidRPr="006A3C12" w:rsidRDefault="006735A7" w:rsidP="006A3C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A29D76" w14:textId="77777777" w:rsidR="00193723" w:rsidRDefault="00193723" w:rsidP="00193723">
    <w:pPr>
      <w:pStyle w:val="Nagwek"/>
    </w:pPr>
    <w:bookmarkStart w:id="2" w:name="_Hlk10445417"/>
    <w:bookmarkStart w:id="3" w:name="_Hlk10445418"/>
    <w:bookmarkStart w:id="4" w:name="_Hlk10445446"/>
    <w:bookmarkStart w:id="5" w:name="_Hlk10445447"/>
    <w:bookmarkStart w:id="6" w:name="_Hlk10445479"/>
    <w:bookmarkStart w:id="7" w:name="_Hlk10445480"/>
    <w:r>
      <w:rPr>
        <w:noProof/>
      </w:rPr>
      <w:drawing>
        <wp:anchor distT="0" distB="0" distL="114300" distR="114300" simplePos="0" relativeHeight="251659264" behindDoc="1" locked="0" layoutInCell="0" allowOverlap="1" wp14:anchorId="303B05D9" wp14:editId="635C1D03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2114097894" name="Grafika 21140978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87F893D" w14:textId="77777777" w:rsidR="00193723" w:rsidRDefault="00193723" w:rsidP="00193723">
    <w:pPr>
      <w:pStyle w:val="Nagwek"/>
    </w:pPr>
    <w:r>
      <w:rPr>
        <w:noProof/>
      </w:rPr>
      <w:drawing>
        <wp:anchor distT="0" distB="0" distL="114300" distR="0" simplePos="0" relativeHeight="251660288" behindDoc="1" locked="0" layoutInCell="0" allowOverlap="1" wp14:anchorId="5FD1EB5B" wp14:editId="133EF826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1783605923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FC0CD0B" w14:textId="77777777" w:rsidR="00193723" w:rsidRDefault="00193723" w:rsidP="00193723">
    <w:pPr>
      <w:pStyle w:val="Nagwek"/>
    </w:pPr>
    <w:r>
      <w:rPr>
        <w:noProof/>
      </w:rPr>
      <w:drawing>
        <wp:anchor distT="0" distB="0" distL="0" distR="114300" simplePos="0" relativeHeight="251661312" behindDoc="1" locked="0" layoutInCell="0" allowOverlap="1" wp14:anchorId="71C28778" wp14:editId="4ED3F33D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590832719" name="Grafika 97301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973014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86D757" w14:textId="77777777" w:rsidR="00193723" w:rsidRDefault="00193723" w:rsidP="00193723">
    <w:pPr>
      <w:pStyle w:val="Nagwek"/>
    </w:pPr>
  </w:p>
  <w:p w14:paraId="3A001539" w14:textId="77777777" w:rsidR="00193723" w:rsidRPr="002744B5" w:rsidRDefault="00193723" w:rsidP="00193723">
    <w:pPr>
      <w:pStyle w:val="Nagwek"/>
    </w:pPr>
  </w:p>
  <w:bookmarkEnd w:id="2"/>
  <w:bookmarkEnd w:id="3"/>
  <w:bookmarkEnd w:id="4"/>
  <w:bookmarkEnd w:id="5"/>
  <w:bookmarkEnd w:id="6"/>
  <w:bookmarkEnd w:id="7"/>
  <w:p w14:paraId="0AC0A02D" w14:textId="6B91390C" w:rsidR="00B000FD" w:rsidRDefault="006A3C12" w:rsidP="001E190E">
    <w:pPr>
      <w:pStyle w:val="Nagwek"/>
      <w:rPr>
        <w:rFonts w:ascii="Calibri" w:hAnsi="Calibri" w:cs="Calibri"/>
        <w:bCs/>
        <w:sz w:val="20"/>
      </w:rPr>
    </w:pPr>
    <w:r w:rsidRPr="0021068D">
      <w:rPr>
        <w:rFonts w:ascii="Calibri" w:hAnsi="Calibri" w:cs="Calibri"/>
        <w:bCs/>
        <w:sz w:val="20"/>
      </w:rPr>
      <w:t>Nr referencyjny: Z.p.271.2.2026</w:t>
    </w:r>
  </w:p>
  <w:p w14:paraId="419502FC" w14:textId="77777777" w:rsidR="006A3C12" w:rsidRPr="001E190E" w:rsidRDefault="006A3C12" w:rsidP="001E1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7FA2DA98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5EE56B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D70A41B4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color w:val="000000"/>
        <w:sz w:val="20"/>
        <w:szCs w:val="20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1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046377A9"/>
    <w:multiLevelType w:val="multilevel"/>
    <w:tmpl w:val="DADCDCF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575" w:hanging="48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550" w:hanging="720"/>
      </w:pPr>
      <w:rPr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8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1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2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94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040" w:hanging="1800"/>
      </w:pPr>
    </w:lvl>
  </w:abstractNum>
  <w:abstractNum w:abstractNumId="14" w15:restartNumberingAfterBreak="0">
    <w:nsid w:val="06936308"/>
    <w:multiLevelType w:val="hybridMultilevel"/>
    <w:tmpl w:val="F92A61DE"/>
    <w:lvl w:ilvl="0" w:tplc="0A76B1DC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8344AEC"/>
    <w:multiLevelType w:val="hybridMultilevel"/>
    <w:tmpl w:val="29644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9E23BFA"/>
    <w:multiLevelType w:val="hybridMultilevel"/>
    <w:tmpl w:val="993617AC"/>
    <w:lvl w:ilvl="0" w:tplc="761C89C6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85ED9"/>
    <w:multiLevelType w:val="hybridMultilevel"/>
    <w:tmpl w:val="6ABE9CD8"/>
    <w:lvl w:ilvl="0" w:tplc="19647652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3E63E8"/>
    <w:multiLevelType w:val="hybridMultilevel"/>
    <w:tmpl w:val="01B83F9A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705EC8"/>
    <w:multiLevelType w:val="hybridMultilevel"/>
    <w:tmpl w:val="6A7EFB0C"/>
    <w:lvl w:ilvl="0" w:tplc="87961B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Cambria" w:hAnsi="Cambria" w:cs="Tahoma" w:hint="default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0C7DD9"/>
    <w:multiLevelType w:val="multilevel"/>
    <w:tmpl w:val="39E45890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 w:val="0"/>
        <w:strike w:val="0"/>
        <w:dstrike w:val="0"/>
        <w:color w:val="auto"/>
        <w:sz w:val="20"/>
        <w:szCs w:val="20"/>
        <w:u w:val="none"/>
        <w:effect w:val="non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5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57717E"/>
    <w:multiLevelType w:val="hybridMultilevel"/>
    <w:tmpl w:val="CB88D8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0147841"/>
    <w:multiLevelType w:val="hybridMultilevel"/>
    <w:tmpl w:val="A35A4F3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6E01D1"/>
    <w:multiLevelType w:val="hybridMultilevel"/>
    <w:tmpl w:val="D30E60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4F0E1863"/>
    <w:multiLevelType w:val="hybridMultilevel"/>
    <w:tmpl w:val="A992D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8EF1E47"/>
    <w:multiLevelType w:val="hybridMultilevel"/>
    <w:tmpl w:val="52168200"/>
    <w:lvl w:ilvl="0" w:tplc="E0DE3776">
      <w:start w:val="1"/>
      <w:numFmt w:val="decimal"/>
      <w:lvlText w:val="%1."/>
      <w:lvlJc w:val="left"/>
      <w:pPr>
        <w:ind w:left="5039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5E256B74"/>
    <w:multiLevelType w:val="hybridMultilevel"/>
    <w:tmpl w:val="40962524"/>
    <w:lvl w:ilvl="0" w:tplc="101C44C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42" w15:restartNumberingAfterBreak="0">
    <w:nsid w:val="79B4403E"/>
    <w:multiLevelType w:val="hybridMultilevel"/>
    <w:tmpl w:val="748A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268439081">
    <w:abstractNumId w:val="0"/>
  </w:num>
  <w:num w:numId="2" w16cid:durableId="315425926">
    <w:abstractNumId w:val="1"/>
  </w:num>
  <w:num w:numId="3" w16cid:durableId="219245130">
    <w:abstractNumId w:val="2"/>
  </w:num>
  <w:num w:numId="4" w16cid:durableId="261960040">
    <w:abstractNumId w:val="3"/>
  </w:num>
  <w:num w:numId="5" w16cid:durableId="1780762382">
    <w:abstractNumId w:val="4"/>
  </w:num>
  <w:num w:numId="6" w16cid:durableId="1770008310">
    <w:abstractNumId w:val="5"/>
  </w:num>
  <w:num w:numId="7" w16cid:durableId="1116363323">
    <w:abstractNumId w:val="6"/>
  </w:num>
  <w:num w:numId="8" w16cid:durableId="2024282409">
    <w:abstractNumId w:val="7"/>
  </w:num>
  <w:num w:numId="9" w16cid:durableId="356932761">
    <w:abstractNumId w:val="8"/>
  </w:num>
  <w:num w:numId="10" w16cid:durableId="1040934431">
    <w:abstractNumId w:val="9"/>
  </w:num>
  <w:num w:numId="11" w16cid:durableId="1955558446">
    <w:abstractNumId w:val="43"/>
  </w:num>
  <w:num w:numId="12" w16cid:durableId="1272857463">
    <w:abstractNumId w:val="19"/>
  </w:num>
  <w:num w:numId="13" w16cid:durableId="736519137">
    <w:abstractNumId w:val="40"/>
  </w:num>
  <w:num w:numId="14" w16cid:durableId="243612686">
    <w:abstractNumId w:val="41"/>
  </w:num>
  <w:num w:numId="15" w16cid:durableId="972635685">
    <w:abstractNumId w:val="15"/>
  </w:num>
  <w:num w:numId="16" w16cid:durableId="1708094362">
    <w:abstractNumId w:val="35"/>
  </w:num>
  <w:num w:numId="17" w16cid:durableId="898905685">
    <w:abstractNumId w:val="12"/>
  </w:num>
  <w:num w:numId="18" w16cid:durableId="1192766023">
    <w:abstractNumId w:val="38"/>
  </w:num>
  <w:num w:numId="19" w16cid:durableId="1500847691">
    <w:abstractNumId w:val="25"/>
  </w:num>
  <w:num w:numId="20" w16cid:durableId="1635452636">
    <w:abstractNumId w:val="10"/>
    <w:lvlOverride w:ilvl="0">
      <w:startOverride w:val="1"/>
    </w:lvlOverride>
  </w:num>
  <w:num w:numId="21" w16cid:durableId="1715228568">
    <w:abstractNumId w:val="36"/>
  </w:num>
  <w:num w:numId="22" w16cid:durableId="205338896">
    <w:abstractNumId w:val="30"/>
  </w:num>
  <w:num w:numId="23" w16cid:durableId="1717850172">
    <w:abstractNumId w:val="31"/>
  </w:num>
  <w:num w:numId="24" w16cid:durableId="556746657">
    <w:abstractNumId w:val="24"/>
  </w:num>
  <w:num w:numId="25" w16cid:durableId="1588807417">
    <w:abstractNumId w:val="26"/>
  </w:num>
  <w:num w:numId="26" w16cid:durableId="2010476274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6628601">
    <w:abstractNumId w:val="28"/>
  </w:num>
  <w:num w:numId="28" w16cid:durableId="523903258">
    <w:abstractNumId w:val="34"/>
  </w:num>
  <w:num w:numId="29" w16cid:durableId="1161191507">
    <w:abstractNumId w:val="11"/>
  </w:num>
  <w:num w:numId="30" w16cid:durableId="1187063407">
    <w:abstractNumId w:val="16"/>
  </w:num>
  <w:num w:numId="31" w16cid:durableId="1639647010">
    <w:abstractNumId w:val="32"/>
  </w:num>
  <w:num w:numId="32" w16cid:durableId="859005373">
    <w:abstractNumId w:val="23"/>
  </w:num>
  <w:num w:numId="33" w16cid:durableId="1963145708">
    <w:abstractNumId w:val="13"/>
  </w:num>
  <w:num w:numId="34" w16cid:durableId="1051342168">
    <w:abstractNumId w:val="22"/>
  </w:num>
  <w:num w:numId="35" w16cid:durableId="1331374439">
    <w:abstractNumId w:val="20"/>
  </w:num>
  <w:num w:numId="36" w16cid:durableId="289477828">
    <w:abstractNumId w:val="33"/>
  </w:num>
  <w:num w:numId="37" w16cid:durableId="18081859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8419460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4005598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76551193">
    <w:abstractNumId w:val="17"/>
  </w:num>
  <w:num w:numId="41" w16cid:durableId="1356467457">
    <w:abstractNumId w:val="18"/>
  </w:num>
  <w:num w:numId="42" w16cid:durableId="1620838539">
    <w:abstractNumId w:val="14"/>
  </w:num>
  <w:num w:numId="43" w16cid:durableId="1683509942">
    <w:abstractNumId w:val="27"/>
  </w:num>
  <w:num w:numId="44" w16cid:durableId="126572157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DA0"/>
    <w:rsid w:val="0000043F"/>
    <w:rsid w:val="0000072F"/>
    <w:rsid w:val="00007345"/>
    <w:rsid w:val="00007606"/>
    <w:rsid w:val="00015799"/>
    <w:rsid w:val="00021EB5"/>
    <w:rsid w:val="00025D7E"/>
    <w:rsid w:val="00034064"/>
    <w:rsid w:val="0003560E"/>
    <w:rsid w:val="00036E9B"/>
    <w:rsid w:val="000528DA"/>
    <w:rsid w:val="00061760"/>
    <w:rsid w:val="00061A01"/>
    <w:rsid w:val="00062A60"/>
    <w:rsid w:val="00066A23"/>
    <w:rsid w:val="00067C03"/>
    <w:rsid w:val="00074C7B"/>
    <w:rsid w:val="000758F6"/>
    <w:rsid w:val="00082089"/>
    <w:rsid w:val="00082987"/>
    <w:rsid w:val="0008401C"/>
    <w:rsid w:val="00091535"/>
    <w:rsid w:val="00093CDA"/>
    <w:rsid w:val="000956A8"/>
    <w:rsid w:val="000A1068"/>
    <w:rsid w:val="000A130B"/>
    <w:rsid w:val="000A1315"/>
    <w:rsid w:val="000A14F1"/>
    <w:rsid w:val="000B4792"/>
    <w:rsid w:val="000B5E31"/>
    <w:rsid w:val="000C72C6"/>
    <w:rsid w:val="000C7A43"/>
    <w:rsid w:val="001002D1"/>
    <w:rsid w:val="00100D01"/>
    <w:rsid w:val="00102E67"/>
    <w:rsid w:val="00103C08"/>
    <w:rsid w:val="0010676E"/>
    <w:rsid w:val="00115268"/>
    <w:rsid w:val="00126B75"/>
    <w:rsid w:val="00127EBF"/>
    <w:rsid w:val="00135201"/>
    <w:rsid w:val="001361AF"/>
    <w:rsid w:val="00147E43"/>
    <w:rsid w:val="001628AE"/>
    <w:rsid w:val="00162CDF"/>
    <w:rsid w:val="00163E30"/>
    <w:rsid w:val="00176E5A"/>
    <w:rsid w:val="00182851"/>
    <w:rsid w:val="00191D3F"/>
    <w:rsid w:val="0019283F"/>
    <w:rsid w:val="00193438"/>
    <w:rsid w:val="00193723"/>
    <w:rsid w:val="001958B4"/>
    <w:rsid w:val="001A3708"/>
    <w:rsid w:val="001A49CE"/>
    <w:rsid w:val="001A609D"/>
    <w:rsid w:val="001A70CA"/>
    <w:rsid w:val="001B108A"/>
    <w:rsid w:val="001B2944"/>
    <w:rsid w:val="001B2F18"/>
    <w:rsid w:val="001B542D"/>
    <w:rsid w:val="001C0B95"/>
    <w:rsid w:val="001C3224"/>
    <w:rsid w:val="001C3AE6"/>
    <w:rsid w:val="001D39D3"/>
    <w:rsid w:val="001D3DD2"/>
    <w:rsid w:val="001D4637"/>
    <w:rsid w:val="001E190E"/>
    <w:rsid w:val="001E5A1E"/>
    <w:rsid w:val="001F0A39"/>
    <w:rsid w:val="001F1E7A"/>
    <w:rsid w:val="002010C2"/>
    <w:rsid w:val="0020630D"/>
    <w:rsid w:val="00224966"/>
    <w:rsid w:val="00226FC2"/>
    <w:rsid w:val="002274F4"/>
    <w:rsid w:val="002325A3"/>
    <w:rsid w:val="002442E6"/>
    <w:rsid w:val="00244BC2"/>
    <w:rsid w:val="00244E59"/>
    <w:rsid w:val="0025228C"/>
    <w:rsid w:val="00253096"/>
    <w:rsid w:val="00253311"/>
    <w:rsid w:val="0025759F"/>
    <w:rsid w:val="0026222A"/>
    <w:rsid w:val="00264EF0"/>
    <w:rsid w:val="00265FBA"/>
    <w:rsid w:val="00280DA9"/>
    <w:rsid w:val="00283B9D"/>
    <w:rsid w:val="002879E1"/>
    <w:rsid w:val="00294ACA"/>
    <w:rsid w:val="00295DE3"/>
    <w:rsid w:val="002970CD"/>
    <w:rsid w:val="002A0515"/>
    <w:rsid w:val="002A4353"/>
    <w:rsid w:val="002B0A8E"/>
    <w:rsid w:val="002B2D63"/>
    <w:rsid w:val="002B5126"/>
    <w:rsid w:val="002C1C31"/>
    <w:rsid w:val="002C26E7"/>
    <w:rsid w:val="002D26DC"/>
    <w:rsid w:val="002D30F5"/>
    <w:rsid w:val="002D45C1"/>
    <w:rsid w:val="002D7C7B"/>
    <w:rsid w:val="002E00D5"/>
    <w:rsid w:val="002E3217"/>
    <w:rsid w:val="002E592F"/>
    <w:rsid w:val="002F0F92"/>
    <w:rsid w:val="002F1FBB"/>
    <w:rsid w:val="002F64FB"/>
    <w:rsid w:val="002F6B31"/>
    <w:rsid w:val="002F6CBF"/>
    <w:rsid w:val="003059A9"/>
    <w:rsid w:val="00306666"/>
    <w:rsid w:val="003115A4"/>
    <w:rsid w:val="00313863"/>
    <w:rsid w:val="00325D94"/>
    <w:rsid w:val="00325E77"/>
    <w:rsid w:val="00334AF7"/>
    <w:rsid w:val="00335E94"/>
    <w:rsid w:val="00352FFA"/>
    <w:rsid w:val="00354D51"/>
    <w:rsid w:val="00362FF9"/>
    <w:rsid w:val="00363770"/>
    <w:rsid w:val="00373932"/>
    <w:rsid w:val="00383519"/>
    <w:rsid w:val="00385774"/>
    <w:rsid w:val="00386F32"/>
    <w:rsid w:val="00393DAF"/>
    <w:rsid w:val="00397558"/>
    <w:rsid w:val="003A23B8"/>
    <w:rsid w:val="003A7049"/>
    <w:rsid w:val="003B3118"/>
    <w:rsid w:val="003B3550"/>
    <w:rsid w:val="003B3D9D"/>
    <w:rsid w:val="003B7890"/>
    <w:rsid w:val="003C1664"/>
    <w:rsid w:val="003C5528"/>
    <w:rsid w:val="003C61CB"/>
    <w:rsid w:val="003E19FC"/>
    <w:rsid w:val="003E5B79"/>
    <w:rsid w:val="003E5CE8"/>
    <w:rsid w:val="003F1C3E"/>
    <w:rsid w:val="003F72B3"/>
    <w:rsid w:val="0040139D"/>
    <w:rsid w:val="00403149"/>
    <w:rsid w:val="00404384"/>
    <w:rsid w:val="00415B88"/>
    <w:rsid w:val="00425C94"/>
    <w:rsid w:val="004301CA"/>
    <w:rsid w:val="00430382"/>
    <w:rsid w:val="00433AB0"/>
    <w:rsid w:val="00434270"/>
    <w:rsid w:val="00434EB0"/>
    <w:rsid w:val="00435230"/>
    <w:rsid w:val="0044521F"/>
    <w:rsid w:val="004459EA"/>
    <w:rsid w:val="004524D6"/>
    <w:rsid w:val="00454459"/>
    <w:rsid w:val="00455B74"/>
    <w:rsid w:val="00462EDA"/>
    <w:rsid w:val="004676A5"/>
    <w:rsid w:val="00467DF2"/>
    <w:rsid w:val="00467EE5"/>
    <w:rsid w:val="00470219"/>
    <w:rsid w:val="004706C5"/>
    <w:rsid w:val="00472C00"/>
    <w:rsid w:val="004809A3"/>
    <w:rsid w:val="00481A27"/>
    <w:rsid w:val="004827F5"/>
    <w:rsid w:val="004837FE"/>
    <w:rsid w:val="004A209E"/>
    <w:rsid w:val="004A3105"/>
    <w:rsid w:val="004A5CB3"/>
    <w:rsid w:val="004A6832"/>
    <w:rsid w:val="004C0BE0"/>
    <w:rsid w:val="004C3BD4"/>
    <w:rsid w:val="004C7E2C"/>
    <w:rsid w:val="004D028F"/>
    <w:rsid w:val="004D3C94"/>
    <w:rsid w:val="004D691D"/>
    <w:rsid w:val="004D7A68"/>
    <w:rsid w:val="004F767B"/>
    <w:rsid w:val="00502A2D"/>
    <w:rsid w:val="00503A9A"/>
    <w:rsid w:val="005066F3"/>
    <w:rsid w:val="0050708E"/>
    <w:rsid w:val="00513457"/>
    <w:rsid w:val="00516C91"/>
    <w:rsid w:val="0052092E"/>
    <w:rsid w:val="00524CCD"/>
    <w:rsid w:val="0052507C"/>
    <w:rsid w:val="00526471"/>
    <w:rsid w:val="005275F4"/>
    <w:rsid w:val="0055428E"/>
    <w:rsid w:val="00554302"/>
    <w:rsid w:val="00556BF3"/>
    <w:rsid w:val="00561DD0"/>
    <w:rsid w:val="005667F1"/>
    <w:rsid w:val="005676A7"/>
    <w:rsid w:val="00567A12"/>
    <w:rsid w:val="0057118B"/>
    <w:rsid w:val="00573B76"/>
    <w:rsid w:val="00575B83"/>
    <w:rsid w:val="0058668B"/>
    <w:rsid w:val="00590123"/>
    <w:rsid w:val="0059622A"/>
    <w:rsid w:val="005A0DB8"/>
    <w:rsid w:val="005A7B64"/>
    <w:rsid w:val="005B0385"/>
    <w:rsid w:val="005B2583"/>
    <w:rsid w:val="005B2AF5"/>
    <w:rsid w:val="005B4889"/>
    <w:rsid w:val="005B55B7"/>
    <w:rsid w:val="005C3FC4"/>
    <w:rsid w:val="005C4A42"/>
    <w:rsid w:val="005C63CF"/>
    <w:rsid w:val="005D00EA"/>
    <w:rsid w:val="005D0B00"/>
    <w:rsid w:val="005D1287"/>
    <w:rsid w:val="005D7EAD"/>
    <w:rsid w:val="005E3135"/>
    <w:rsid w:val="005E5307"/>
    <w:rsid w:val="005E564F"/>
    <w:rsid w:val="005E7A20"/>
    <w:rsid w:val="005F4902"/>
    <w:rsid w:val="0060279E"/>
    <w:rsid w:val="006050A4"/>
    <w:rsid w:val="00622480"/>
    <w:rsid w:val="0062256E"/>
    <w:rsid w:val="00623E54"/>
    <w:rsid w:val="006309F9"/>
    <w:rsid w:val="00630DC4"/>
    <w:rsid w:val="006336F9"/>
    <w:rsid w:val="006428FD"/>
    <w:rsid w:val="00642B90"/>
    <w:rsid w:val="0064437D"/>
    <w:rsid w:val="0064460B"/>
    <w:rsid w:val="006475E4"/>
    <w:rsid w:val="00650146"/>
    <w:rsid w:val="00652E81"/>
    <w:rsid w:val="0065731E"/>
    <w:rsid w:val="006647DC"/>
    <w:rsid w:val="00664E69"/>
    <w:rsid w:val="0066745F"/>
    <w:rsid w:val="00667C34"/>
    <w:rsid w:val="00670C83"/>
    <w:rsid w:val="006735A7"/>
    <w:rsid w:val="00680557"/>
    <w:rsid w:val="0068145C"/>
    <w:rsid w:val="00683F89"/>
    <w:rsid w:val="006905EB"/>
    <w:rsid w:val="0069781E"/>
    <w:rsid w:val="006A2834"/>
    <w:rsid w:val="006A3C12"/>
    <w:rsid w:val="006A4BFD"/>
    <w:rsid w:val="006B37CA"/>
    <w:rsid w:val="006C0210"/>
    <w:rsid w:val="006D0CF5"/>
    <w:rsid w:val="006E138E"/>
    <w:rsid w:val="006E2378"/>
    <w:rsid w:val="006E3433"/>
    <w:rsid w:val="006E4BFB"/>
    <w:rsid w:val="006E4E9E"/>
    <w:rsid w:val="006F057D"/>
    <w:rsid w:val="006F2ADB"/>
    <w:rsid w:val="006F36DF"/>
    <w:rsid w:val="00700B39"/>
    <w:rsid w:val="00702FF1"/>
    <w:rsid w:val="0070395C"/>
    <w:rsid w:val="00705442"/>
    <w:rsid w:val="007122B3"/>
    <w:rsid w:val="00722187"/>
    <w:rsid w:val="00726635"/>
    <w:rsid w:val="00726929"/>
    <w:rsid w:val="00734ADC"/>
    <w:rsid w:val="0074245D"/>
    <w:rsid w:val="00743DF4"/>
    <w:rsid w:val="0074736B"/>
    <w:rsid w:val="00760F7A"/>
    <w:rsid w:val="00771665"/>
    <w:rsid w:val="007827D5"/>
    <w:rsid w:val="00790E64"/>
    <w:rsid w:val="00792CD0"/>
    <w:rsid w:val="00794662"/>
    <w:rsid w:val="007A0BCC"/>
    <w:rsid w:val="007A4B03"/>
    <w:rsid w:val="007A547E"/>
    <w:rsid w:val="007A7F48"/>
    <w:rsid w:val="007B05C0"/>
    <w:rsid w:val="007B27A8"/>
    <w:rsid w:val="007B4C28"/>
    <w:rsid w:val="007B73EC"/>
    <w:rsid w:val="007C36C7"/>
    <w:rsid w:val="007C7323"/>
    <w:rsid w:val="007C7B69"/>
    <w:rsid w:val="007D6F80"/>
    <w:rsid w:val="007F19DA"/>
    <w:rsid w:val="008002D7"/>
    <w:rsid w:val="00800621"/>
    <w:rsid w:val="00800DA0"/>
    <w:rsid w:val="00801E76"/>
    <w:rsid w:val="00807798"/>
    <w:rsid w:val="00807EB9"/>
    <w:rsid w:val="00817530"/>
    <w:rsid w:val="00826954"/>
    <w:rsid w:val="008318FA"/>
    <w:rsid w:val="00831D28"/>
    <w:rsid w:val="0084075D"/>
    <w:rsid w:val="00840D6B"/>
    <w:rsid w:val="00844678"/>
    <w:rsid w:val="00845657"/>
    <w:rsid w:val="0084616F"/>
    <w:rsid w:val="0086277D"/>
    <w:rsid w:val="00864C39"/>
    <w:rsid w:val="00864CB8"/>
    <w:rsid w:val="00870F26"/>
    <w:rsid w:val="00886BE6"/>
    <w:rsid w:val="00890528"/>
    <w:rsid w:val="008A53C2"/>
    <w:rsid w:val="008A6B1C"/>
    <w:rsid w:val="008B2B2C"/>
    <w:rsid w:val="008B4253"/>
    <w:rsid w:val="008C2B71"/>
    <w:rsid w:val="008C5DD6"/>
    <w:rsid w:val="008C76E9"/>
    <w:rsid w:val="008D0587"/>
    <w:rsid w:val="008D1239"/>
    <w:rsid w:val="008D2CBE"/>
    <w:rsid w:val="008D45E1"/>
    <w:rsid w:val="008E32BA"/>
    <w:rsid w:val="008E672E"/>
    <w:rsid w:val="008F20BC"/>
    <w:rsid w:val="00900B0A"/>
    <w:rsid w:val="009046A2"/>
    <w:rsid w:val="009128DB"/>
    <w:rsid w:val="00913E0B"/>
    <w:rsid w:val="00914C84"/>
    <w:rsid w:val="00920D9E"/>
    <w:rsid w:val="00924683"/>
    <w:rsid w:val="0092493B"/>
    <w:rsid w:val="00924D6E"/>
    <w:rsid w:val="009272B7"/>
    <w:rsid w:val="009359DF"/>
    <w:rsid w:val="00946BBB"/>
    <w:rsid w:val="009472D6"/>
    <w:rsid w:val="00947A33"/>
    <w:rsid w:val="0095431B"/>
    <w:rsid w:val="009548EE"/>
    <w:rsid w:val="00956FDD"/>
    <w:rsid w:val="009658C2"/>
    <w:rsid w:val="00970D77"/>
    <w:rsid w:val="0097324F"/>
    <w:rsid w:val="00983401"/>
    <w:rsid w:val="00990736"/>
    <w:rsid w:val="009957DF"/>
    <w:rsid w:val="00995C7E"/>
    <w:rsid w:val="009969D0"/>
    <w:rsid w:val="00996CD5"/>
    <w:rsid w:val="009A10E5"/>
    <w:rsid w:val="009A346E"/>
    <w:rsid w:val="009A7AA0"/>
    <w:rsid w:val="009A7C3C"/>
    <w:rsid w:val="009B0CC6"/>
    <w:rsid w:val="009B4070"/>
    <w:rsid w:val="009C4383"/>
    <w:rsid w:val="009C7A06"/>
    <w:rsid w:val="009E0E99"/>
    <w:rsid w:val="009E7185"/>
    <w:rsid w:val="009F70DC"/>
    <w:rsid w:val="00A0358D"/>
    <w:rsid w:val="00A04794"/>
    <w:rsid w:val="00A068AB"/>
    <w:rsid w:val="00A10560"/>
    <w:rsid w:val="00A15DAF"/>
    <w:rsid w:val="00A17944"/>
    <w:rsid w:val="00A202EB"/>
    <w:rsid w:val="00A21A50"/>
    <w:rsid w:val="00A22F11"/>
    <w:rsid w:val="00A2324C"/>
    <w:rsid w:val="00A26FA2"/>
    <w:rsid w:val="00A27304"/>
    <w:rsid w:val="00A3069E"/>
    <w:rsid w:val="00A32233"/>
    <w:rsid w:val="00A3442D"/>
    <w:rsid w:val="00A35230"/>
    <w:rsid w:val="00A37486"/>
    <w:rsid w:val="00A428A8"/>
    <w:rsid w:val="00A45603"/>
    <w:rsid w:val="00A57563"/>
    <w:rsid w:val="00A66324"/>
    <w:rsid w:val="00A74345"/>
    <w:rsid w:val="00A77538"/>
    <w:rsid w:val="00A81D5B"/>
    <w:rsid w:val="00A823DB"/>
    <w:rsid w:val="00A84EF8"/>
    <w:rsid w:val="00A87282"/>
    <w:rsid w:val="00A874A8"/>
    <w:rsid w:val="00A9678C"/>
    <w:rsid w:val="00A968FE"/>
    <w:rsid w:val="00AA26F7"/>
    <w:rsid w:val="00AA40B8"/>
    <w:rsid w:val="00AB11F4"/>
    <w:rsid w:val="00AB3745"/>
    <w:rsid w:val="00AC2534"/>
    <w:rsid w:val="00AC410B"/>
    <w:rsid w:val="00AC60F8"/>
    <w:rsid w:val="00AC7950"/>
    <w:rsid w:val="00AD0620"/>
    <w:rsid w:val="00AD16C0"/>
    <w:rsid w:val="00AE078B"/>
    <w:rsid w:val="00AE1055"/>
    <w:rsid w:val="00AE3026"/>
    <w:rsid w:val="00AE5DC6"/>
    <w:rsid w:val="00AF198B"/>
    <w:rsid w:val="00AF3662"/>
    <w:rsid w:val="00AF48C4"/>
    <w:rsid w:val="00AF7B35"/>
    <w:rsid w:val="00B000FD"/>
    <w:rsid w:val="00B06524"/>
    <w:rsid w:val="00B152CB"/>
    <w:rsid w:val="00B3163D"/>
    <w:rsid w:val="00B367BB"/>
    <w:rsid w:val="00B37811"/>
    <w:rsid w:val="00B41956"/>
    <w:rsid w:val="00B42087"/>
    <w:rsid w:val="00B53BE5"/>
    <w:rsid w:val="00B620F0"/>
    <w:rsid w:val="00B6651B"/>
    <w:rsid w:val="00B711C5"/>
    <w:rsid w:val="00B851FC"/>
    <w:rsid w:val="00B87F90"/>
    <w:rsid w:val="00B926B7"/>
    <w:rsid w:val="00B94846"/>
    <w:rsid w:val="00BA168A"/>
    <w:rsid w:val="00BA2098"/>
    <w:rsid w:val="00BB49FE"/>
    <w:rsid w:val="00BB669E"/>
    <w:rsid w:val="00BB7640"/>
    <w:rsid w:val="00BC26A4"/>
    <w:rsid w:val="00BC4C46"/>
    <w:rsid w:val="00BD2EA8"/>
    <w:rsid w:val="00BD3635"/>
    <w:rsid w:val="00BD37A4"/>
    <w:rsid w:val="00BD7A9F"/>
    <w:rsid w:val="00BE0CB9"/>
    <w:rsid w:val="00BE6F3D"/>
    <w:rsid w:val="00BF0913"/>
    <w:rsid w:val="00BF1676"/>
    <w:rsid w:val="00BF7011"/>
    <w:rsid w:val="00BF7F75"/>
    <w:rsid w:val="00C00837"/>
    <w:rsid w:val="00C03866"/>
    <w:rsid w:val="00C07CBE"/>
    <w:rsid w:val="00C279EA"/>
    <w:rsid w:val="00C31B46"/>
    <w:rsid w:val="00C3745A"/>
    <w:rsid w:val="00C42CED"/>
    <w:rsid w:val="00C433BC"/>
    <w:rsid w:val="00C459B8"/>
    <w:rsid w:val="00C52E4A"/>
    <w:rsid w:val="00C547A0"/>
    <w:rsid w:val="00C548DC"/>
    <w:rsid w:val="00C60FAE"/>
    <w:rsid w:val="00C65F9A"/>
    <w:rsid w:val="00C70520"/>
    <w:rsid w:val="00C72E5F"/>
    <w:rsid w:val="00C73F98"/>
    <w:rsid w:val="00C76370"/>
    <w:rsid w:val="00C76C30"/>
    <w:rsid w:val="00C80F8F"/>
    <w:rsid w:val="00C81574"/>
    <w:rsid w:val="00C91ACD"/>
    <w:rsid w:val="00C9225C"/>
    <w:rsid w:val="00C941F4"/>
    <w:rsid w:val="00C94D4C"/>
    <w:rsid w:val="00C9553A"/>
    <w:rsid w:val="00CA7800"/>
    <w:rsid w:val="00CB737C"/>
    <w:rsid w:val="00CB7F17"/>
    <w:rsid w:val="00CC3E0B"/>
    <w:rsid w:val="00CC57DB"/>
    <w:rsid w:val="00CC5BDA"/>
    <w:rsid w:val="00CD054E"/>
    <w:rsid w:val="00CD15AB"/>
    <w:rsid w:val="00CD7A6E"/>
    <w:rsid w:val="00CE735B"/>
    <w:rsid w:val="00CF14BA"/>
    <w:rsid w:val="00CF2129"/>
    <w:rsid w:val="00CF2854"/>
    <w:rsid w:val="00CF7001"/>
    <w:rsid w:val="00D002D0"/>
    <w:rsid w:val="00D051A0"/>
    <w:rsid w:val="00D10ABA"/>
    <w:rsid w:val="00D16C19"/>
    <w:rsid w:val="00D210A7"/>
    <w:rsid w:val="00D2792D"/>
    <w:rsid w:val="00D33582"/>
    <w:rsid w:val="00D43487"/>
    <w:rsid w:val="00D43512"/>
    <w:rsid w:val="00D47202"/>
    <w:rsid w:val="00D51F4C"/>
    <w:rsid w:val="00D520D9"/>
    <w:rsid w:val="00D57891"/>
    <w:rsid w:val="00D659EC"/>
    <w:rsid w:val="00D77840"/>
    <w:rsid w:val="00D858B5"/>
    <w:rsid w:val="00D86CEE"/>
    <w:rsid w:val="00D87540"/>
    <w:rsid w:val="00D934A3"/>
    <w:rsid w:val="00D96AA6"/>
    <w:rsid w:val="00D979CB"/>
    <w:rsid w:val="00DB03A7"/>
    <w:rsid w:val="00DB1AE7"/>
    <w:rsid w:val="00DC1DF6"/>
    <w:rsid w:val="00DC2482"/>
    <w:rsid w:val="00DD0657"/>
    <w:rsid w:val="00DD3580"/>
    <w:rsid w:val="00DD597A"/>
    <w:rsid w:val="00DD7ED8"/>
    <w:rsid w:val="00DE5060"/>
    <w:rsid w:val="00DE684B"/>
    <w:rsid w:val="00DE7D09"/>
    <w:rsid w:val="00E032B8"/>
    <w:rsid w:val="00E06F9C"/>
    <w:rsid w:val="00E07173"/>
    <w:rsid w:val="00E10608"/>
    <w:rsid w:val="00E164C3"/>
    <w:rsid w:val="00E24FD9"/>
    <w:rsid w:val="00E27820"/>
    <w:rsid w:val="00E27BC9"/>
    <w:rsid w:val="00E30145"/>
    <w:rsid w:val="00E31B6A"/>
    <w:rsid w:val="00E32BF0"/>
    <w:rsid w:val="00E32E30"/>
    <w:rsid w:val="00E32F4A"/>
    <w:rsid w:val="00E35D7D"/>
    <w:rsid w:val="00E415BC"/>
    <w:rsid w:val="00E42BEA"/>
    <w:rsid w:val="00E45AC2"/>
    <w:rsid w:val="00E52FD3"/>
    <w:rsid w:val="00E5431B"/>
    <w:rsid w:val="00E6202D"/>
    <w:rsid w:val="00E62BDF"/>
    <w:rsid w:val="00E6653B"/>
    <w:rsid w:val="00E7130E"/>
    <w:rsid w:val="00E7254A"/>
    <w:rsid w:val="00E86485"/>
    <w:rsid w:val="00E905BD"/>
    <w:rsid w:val="00E908CC"/>
    <w:rsid w:val="00E91D78"/>
    <w:rsid w:val="00E9442F"/>
    <w:rsid w:val="00E9560C"/>
    <w:rsid w:val="00E9719F"/>
    <w:rsid w:val="00EA23DD"/>
    <w:rsid w:val="00EB57C8"/>
    <w:rsid w:val="00EB5CB7"/>
    <w:rsid w:val="00EC0102"/>
    <w:rsid w:val="00EC5E42"/>
    <w:rsid w:val="00EC609E"/>
    <w:rsid w:val="00EC7414"/>
    <w:rsid w:val="00EE46AF"/>
    <w:rsid w:val="00EE6517"/>
    <w:rsid w:val="00EF0FED"/>
    <w:rsid w:val="00EF2BC1"/>
    <w:rsid w:val="00F07362"/>
    <w:rsid w:val="00F2684A"/>
    <w:rsid w:val="00F26F4C"/>
    <w:rsid w:val="00F278EF"/>
    <w:rsid w:val="00F31440"/>
    <w:rsid w:val="00F31C9E"/>
    <w:rsid w:val="00F37DCF"/>
    <w:rsid w:val="00F44DDB"/>
    <w:rsid w:val="00F564D7"/>
    <w:rsid w:val="00F567F6"/>
    <w:rsid w:val="00F56D14"/>
    <w:rsid w:val="00F60849"/>
    <w:rsid w:val="00F6176F"/>
    <w:rsid w:val="00F74A2F"/>
    <w:rsid w:val="00F77552"/>
    <w:rsid w:val="00F80748"/>
    <w:rsid w:val="00F80758"/>
    <w:rsid w:val="00F90434"/>
    <w:rsid w:val="00F92D0A"/>
    <w:rsid w:val="00F93E32"/>
    <w:rsid w:val="00F95248"/>
    <w:rsid w:val="00FA29F4"/>
    <w:rsid w:val="00FA36E3"/>
    <w:rsid w:val="00FA3F73"/>
    <w:rsid w:val="00FA52E0"/>
    <w:rsid w:val="00FA5FB0"/>
    <w:rsid w:val="00FA6609"/>
    <w:rsid w:val="00FA7C2C"/>
    <w:rsid w:val="00FB442A"/>
    <w:rsid w:val="00FC2FCC"/>
    <w:rsid w:val="00FD1B9B"/>
    <w:rsid w:val="00FD42FE"/>
    <w:rsid w:val="00FE7ACC"/>
    <w:rsid w:val="00FE7E77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49209"/>
  <w15:docId w15:val="{5715FD5F-0E8F-4F76-9EDB-B7D4DF7E9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rsid w:val="00C76370"/>
    <w:rPr>
      <w:rFonts w:eastAsia="Calibri"/>
      <w:sz w:val="24"/>
      <w:szCs w:val="24"/>
    </w:rPr>
  </w:style>
  <w:style w:type="character" w:styleId="Pogrubienie">
    <w:name w:val="Strong"/>
    <w:uiPriority w:val="22"/>
    <w:qFormat/>
    <w:rsid w:val="00C76370"/>
    <w:rPr>
      <w:rFonts w:cs="Times New Roman"/>
      <w:b/>
      <w:bCs/>
    </w:rPr>
  </w:style>
  <w:style w:type="character" w:customStyle="1" w:styleId="NagwekZnak">
    <w:name w:val="Nagłówek Znak"/>
    <w:uiPriority w:val="99"/>
    <w:qFormat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uiPriority w:val="99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,Obie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99"/>
    <w:qFormat/>
    <w:locked/>
    <w:rsid w:val="00CE735B"/>
    <w:rPr>
      <w:sz w:val="24"/>
      <w:szCs w:val="24"/>
      <w:lang w:eastAsia="ar-SA"/>
    </w:rPr>
  </w:style>
  <w:style w:type="paragraph" w:customStyle="1" w:styleId="pkt">
    <w:name w:val="pkt"/>
    <w:basedOn w:val="Normalny"/>
    <w:rsid w:val="00DB03A7"/>
    <w:pPr>
      <w:suppressAutoHyphens w:val="0"/>
      <w:spacing w:before="60" w:after="60"/>
      <w:ind w:left="851" w:hanging="295"/>
      <w:jc w:val="both"/>
    </w:pPr>
    <w:rPr>
      <w:rFonts w:eastAsia="Calibri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74245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74245D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AC60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C60F8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C60F8"/>
    <w:rPr>
      <w:rFonts w:ascii="Arial" w:eastAsia="Calibri" w:hAnsi="Arial"/>
      <w:lang w:eastAsia="en-US"/>
    </w:rPr>
  </w:style>
  <w:style w:type="character" w:customStyle="1" w:styleId="FontStyle32">
    <w:name w:val="Font Style32"/>
    <w:uiPriority w:val="99"/>
    <w:rsid w:val="00650146"/>
    <w:rPr>
      <w:rFonts w:ascii="Arial Unicode MS" w:eastAsia="Arial Unicode MS" w:hAnsi="Arial Unicode MS"/>
      <w:sz w:val="1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0BE0"/>
    <w:pPr>
      <w:suppressAutoHyphens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0BE0"/>
    <w:rPr>
      <w:rFonts w:ascii="Arial" w:eastAsia="Calibri" w:hAnsi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89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99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568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0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73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16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451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33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63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83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709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7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5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93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2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0DACE9-C56B-4894-A712-8810FEBA74AC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3780FF0F-8777-44BD-B5AE-209C537FE0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068DCA-7C50-4EB5-B416-1F5C1AC3F5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2784</Words>
  <Characters>16709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Informatyk</dc:creator>
  <cp:keywords/>
  <cp:lastModifiedBy>Krzysztof Pawlik</cp:lastModifiedBy>
  <cp:revision>11</cp:revision>
  <cp:lastPrinted>2020-08-31T14:45:00Z</cp:lastPrinted>
  <dcterms:created xsi:type="dcterms:W3CDTF">2025-11-20T08:56:00Z</dcterms:created>
  <dcterms:modified xsi:type="dcterms:W3CDTF">2026-01-14T13:15:00Z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